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932" w14:textId="77777777" w:rsidR="001A35E1" w:rsidRDefault="001A35E1" w:rsidP="001A35E1">
      <w:pPr>
        <w:ind w:firstLine="0"/>
      </w:pPr>
      <w:bookmarkStart w:id="0" w:name="_Hlk517355160"/>
    </w:p>
    <w:p w14:paraId="155385CF" w14:textId="77777777" w:rsidR="001A35E1" w:rsidRDefault="001A35E1" w:rsidP="001A35E1">
      <w:pPr>
        <w:ind w:firstLine="0"/>
      </w:pPr>
      <w:bookmarkStart w:id="1" w:name="_Hlk516140996"/>
    </w:p>
    <w:p w14:paraId="4041063B" w14:textId="77777777" w:rsidR="001A35E1" w:rsidRDefault="001A35E1" w:rsidP="001A35E1">
      <w:pPr>
        <w:ind w:firstLine="0"/>
        <w:jc w:val="left"/>
      </w:pPr>
    </w:p>
    <w:tbl>
      <w:tblPr>
        <w:tblW w:w="993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8"/>
        <w:gridCol w:w="1745"/>
        <w:gridCol w:w="1843"/>
      </w:tblGrid>
      <w:tr w:rsidR="001A35E1" w14:paraId="3FF14923" w14:textId="77777777" w:rsidTr="00C3339E">
        <w:trPr>
          <w:trHeight w:val="1199"/>
        </w:trPr>
        <w:tc>
          <w:tcPr>
            <w:tcW w:w="4824" w:type="dxa"/>
            <w:tcBorders>
              <w:top w:val="single" w:sz="48" w:space="0" w:color="auto"/>
              <w:left w:val="single" w:sz="48" w:space="0" w:color="auto"/>
              <w:bottom w:val="single" w:sz="6" w:space="0" w:color="auto"/>
              <w:right w:val="nil"/>
            </w:tcBorders>
          </w:tcPr>
          <w:p w14:paraId="1998C979" w14:textId="77777777" w:rsidR="001A35E1" w:rsidRDefault="001A35E1" w:rsidP="00C3339E">
            <w:pPr>
              <w:pStyle w:val="Zkladntext"/>
              <w:spacing w:before="120" w:after="0"/>
              <w:ind w:right="-68" w:firstLine="0"/>
              <w:jc w:val="center"/>
            </w:pPr>
            <w:r>
              <w:rPr>
                <w:b/>
                <w:sz w:val="36"/>
              </w:rPr>
              <w:t>ERDING</w:t>
            </w:r>
            <w:r>
              <w:rPr>
                <w:sz w:val="36"/>
              </w:rPr>
              <w:t xml:space="preserve"> </w:t>
            </w:r>
            <w:r>
              <w:t>a.s.</w:t>
            </w:r>
          </w:p>
          <w:p w14:paraId="1575D7BD" w14:textId="77777777" w:rsidR="001A35E1" w:rsidRDefault="001A35E1" w:rsidP="00C3339E">
            <w:pPr>
              <w:pStyle w:val="Zkladntext"/>
              <w:spacing w:after="0"/>
              <w:ind w:right="-68" w:firstLine="0"/>
              <w:jc w:val="center"/>
              <w:rPr>
                <w:i/>
              </w:rPr>
            </w:pPr>
            <w:r>
              <w:rPr>
                <w:i/>
              </w:rPr>
              <w:t>Zaoralova 5, 628 00 BRNO</w:t>
            </w:r>
          </w:p>
          <w:p w14:paraId="64E22AA6" w14:textId="77777777" w:rsidR="001A35E1" w:rsidRDefault="001A35E1" w:rsidP="00C3339E">
            <w:pPr>
              <w:pStyle w:val="Zkladntext"/>
              <w:spacing w:after="0"/>
              <w:ind w:right="-68" w:firstLine="0"/>
              <w:jc w:val="center"/>
            </w:pPr>
            <w:r>
              <w:rPr>
                <w:i/>
              </w:rPr>
              <w:t xml:space="preserve">Tel./fax.:+420 </w:t>
            </w:r>
            <w:r w:rsidRPr="00AD75BB">
              <w:rPr>
                <w:i/>
              </w:rPr>
              <w:t>545 244 874</w:t>
            </w:r>
            <w:r>
              <w:rPr>
                <w:i/>
              </w:rPr>
              <w:t>, http://www.erding.cz</w:t>
            </w:r>
          </w:p>
        </w:tc>
        <w:tc>
          <w:tcPr>
            <w:tcW w:w="3263" w:type="dxa"/>
            <w:gridSpan w:val="2"/>
            <w:tcBorders>
              <w:top w:val="single" w:sz="48" w:space="0" w:color="auto"/>
              <w:left w:val="nil"/>
              <w:bottom w:val="single" w:sz="6" w:space="0" w:color="auto"/>
              <w:right w:val="single" w:sz="48" w:space="0" w:color="auto"/>
            </w:tcBorders>
          </w:tcPr>
          <w:p w14:paraId="538B1CF6" w14:textId="7B8D8EF4" w:rsidR="001A35E1" w:rsidRPr="0084614A" w:rsidRDefault="001A35E1" w:rsidP="00C3339E">
            <w:pPr>
              <w:pStyle w:val="Zkladntext"/>
              <w:tabs>
                <w:tab w:val="left" w:pos="1773"/>
              </w:tabs>
              <w:spacing w:before="60"/>
              <w:ind w:firstLine="0"/>
            </w:pPr>
            <w:r w:rsidRPr="0084614A">
              <w:rPr>
                <w:rStyle w:val="Nzevzhlavzprvy"/>
              </w:rPr>
              <w:t>Řídící projektant:</w:t>
            </w:r>
            <w:r w:rsidRPr="001A35E1">
              <w:rPr>
                <w:rStyle w:val="Nzevzhlavzprvy"/>
                <w:u w:val="none"/>
              </w:rPr>
              <w:t xml:space="preserve">     </w:t>
            </w:r>
            <w:r w:rsidR="00F66F55">
              <w:fldChar w:fldCharType="begin">
                <w:ffData>
                  <w:name w:val=""/>
                  <w:enabled/>
                  <w:calcOnExit w:val="0"/>
                  <w:textInput>
                    <w:default w:val="Ing. Půček"/>
                  </w:textInput>
                </w:ffData>
              </w:fldChar>
            </w:r>
            <w:r w:rsidR="00F66F55">
              <w:instrText xml:space="preserve"> FORMTEXT </w:instrText>
            </w:r>
            <w:r w:rsidR="00F66F55">
              <w:fldChar w:fldCharType="separate"/>
            </w:r>
            <w:r w:rsidR="00F66F55">
              <w:rPr>
                <w:noProof/>
              </w:rPr>
              <w:t>Ing. Půček</w:t>
            </w:r>
            <w:r w:rsidR="00F66F55">
              <w:fldChar w:fldCharType="end"/>
            </w:r>
          </w:p>
          <w:p w14:paraId="1AE2F079" w14:textId="77777777" w:rsidR="001A35E1" w:rsidRDefault="001A35E1" w:rsidP="00C3339E">
            <w:pPr>
              <w:pStyle w:val="Zkladntext"/>
              <w:ind w:firstLine="0"/>
              <w:rPr>
                <w:i/>
              </w:rPr>
            </w:pPr>
            <w:r w:rsidRPr="0084614A">
              <w:rPr>
                <w:rStyle w:val="Nzevzhlavzprvy"/>
              </w:rPr>
              <w:t>Kontroloval:</w:t>
            </w:r>
            <w:r w:rsidRPr="001A35E1">
              <w:rPr>
                <w:rStyle w:val="Nzevzhlavzprvy"/>
                <w:u w:val="none"/>
              </w:rPr>
              <w:t xml:space="preserve">             </w:t>
            </w:r>
            <w:r w:rsidR="008309C0" w:rsidRPr="003B120B">
              <w:rPr>
                <w:rStyle w:val="Nzevzhlavzprvy"/>
                <w:i w:val="0"/>
                <w:iCs/>
                <w:u w:val="none"/>
              </w:rPr>
              <w:t>Ing. Půček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30030A" w14:textId="77777777" w:rsidR="001A35E1" w:rsidRDefault="001A35E1" w:rsidP="00C3339E">
            <w:pPr>
              <w:pStyle w:val="Zkladntext"/>
              <w:ind w:firstLine="0"/>
            </w:pPr>
            <w:r>
              <w:rPr>
                <w:i/>
                <w:sz w:val="22"/>
              </w:rPr>
              <w:t>Paré</w:t>
            </w:r>
          </w:p>
        </w:tc>
      </w:tr>
      <w:tr w:rsidR="001A35E1" w14:paraId="75AA4B54" w14:textId="77777777" w:rsidTr="00C3339E">
        <w:trPr>
          <w:trHeight w:val="2742"/>
        </w:trPr>
        <w:tc>
          <w:tcPr>
            <w:tcW w:w="6342" w:type="dxa"/>
            <w:gridSpan w:val="2"/>
            <w:tcBorders>
              <w:top w:val="single" w:sz="6" w:space="0" w:color="auto"/>
              <w:left w:val="single" w:sz="48" w:space="0" w:color="auto"/>
              <w:bottom w:val="single" w:sz="36" w:space="0" w:color="auto"/>
              <w:right w:val="single" w:sz="6" w:space="0" w:color="auto"/>
            </w:tcBorders>
          </w:tcPr>
          <w:p w14:paraId="0A0A2CEA" w14:textId="77777777" w:rsidR="00263E13" w:rsidRDefault="00263E13" w:rsidP="00263E13">
            <w:pPr>
              <w:pStyle w:val="Zkladntext"/>
              <w:ind w:firstLine="0"/>
              <w:jc w:val="left"/>
              <w:rPr>
                <w:b/>
                <w:caps/>
              </w:rPr>
            </w:pPr>
            <w:r w:rsidRPr="00B36E94">
              <w:rPr>
                <w:rStyle w:val="Nzevzhlavzprvy"/>
              </w:rPr>
              <w:t xml:space="preserve">Investor: </w:t>
            </w:r>
            <w:r w:rsidRPr="00FA2D1C">
              <w:rPr>
                <w:b/>
                <w:caps/>
              </w:rPr>
              <w:tab/>
            </w:r>
          </w:p>
          <w:p w14:paraId="400255CB" w14:textId="14149749" w:rsidR="009241A2" w:rsidRDefault="009241A2" w:rsidP="00263E13">
            <w:pPr>
              <w:pStyle w:val="Zkladntext"/>
              <w:ind w:firstLine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STATUTÁRNÍ  MĚSTO  BRNO,  MAGISTRÁT  M. BRNA,</w:t>
            </w:r>
          </w:p>
          <w:p w14:paraId="4369B5EB" w14:textId="21ADDC66" w:rsidR="00263E13" w:rsidRPr="00FA2D1C" w:rsidRDefault="009241A2" w:rsidP="00263E13">
            <w:pPr>
              <w:pStyle w:val="Zkladntext"/>
              <w:ind w:firstLine="0"/>
              <w:jc w:val="center"/>
              <w:rPr>
                <w:rStyle w:val="Nzevzhlavzprvy"/>
                <w:b/>
                <w:i w:val="0"/>
                <w:caps/>
              </w:rPr>
            </w:pPr>
            <w:r>
              <w:rPr>
                <w:b/>
                <w:caps/>
              </w:rPr>
              <w:t>ODBOR  ŠKOLSTVÍ  A  MLÁDEŽE  MMB</w:t>
            </w:r>
          </w:p>
          <w:p w14:paraId="4974D8F4" w14:textId="77777777" w:rsidR="00263E13" w:rsidRPr="00B36E94" w:rsidRDefault="00263E13" w:rsidP="00263E13">
            <w:pPr>
              <w:pStyle w:val="Zkladntext"/>
              <w:spacing w:after="0"/>
              <w:ind w:firstLine="0"/>
              <w:rPr>
                <w:rStyle w:val="Nzevzhlavzprvy"/>
              </w:rPr>
            </w:pPr>
            <w:r w:rsidRPr="00B36E94">
              <w:rPr>
                <w:rStyle w:val="Nzevzhlavzprvy"/>
              </w:rPr>
              <w:t>Místo stavby:</w:t>
            </w:r>
          </w:p>
          <w:p w14:paraId="22B3E7A7" w14:textId="3F4D5076" w:rsidR="00263E13" w:rsidRPr="00F648E7" w:rsidRDefault="009241A2" w:rsidP="00263E13">
            <w:pPr>
              <w:pStyle w:val="Zkladntext"/>
              <w:ind w:firstLine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BRNO</w:t>
            </w:r>
          </w:p>
          <w:p w14:paraId="6ACAB16E" w14:textId="77777777" w:rsidR="00263E13" w:rsidRDefault="00263E13" w:rsidP="00263E13">
            <w:pPr>
              <w:pStyle w:val="Zkladntext"/>
              <w:spacing w:after="0"/>
              <w:ind w:firstLine="0"/>
              <w:rPr>
                <w:rStyle w:val="Nzevzhlavzprvy"/>
              </w:rPr>
            </w:pPr>
            <w:r w:rsidRPr="00B36E94">
              <w:rPr>
                <w:rStyle w:val="Nzevzhlavzprvy"/>
              </w:rPr>
              <w:t>Stavba:</w:t>
            </w:r>
          </w:p>
          <w:p w14:paraId="757A5F11" w14:textId="3835F1C3" w:rsidR="009241A2" w:rsidRPr="009241A2" w:rsidRDefault="009241A2" w:rsidP="009241A2">
            <w:pPr>
              <w:keepLines/>
              <w:suppressAutoHyphens/>
              <w:jc w:val="center"/>
              <w:rPr>
                <w:b/>
                <w:bCs/>
              </w:rPr>
            </w:pPr>
            <w:r w:rsidRPr="009241A2">
              <w:rPr>
                <w:b/>
                <w:bCs/>
                <w:szCs w:val="24"/>
              </w:rPr>
              <w:t>REKONSTRUKCE MAR A TECHNOLOGIE VÝMĚNÍKOVÉ STANICE ZŠ ČEJKOVICKÁ 4339/10, BRNO</w:t>
            </w:r>
          </w:p>
          <w:p w14:paraId="2CF72C08" w14:textId="564138E7" w:rsidR="00263E13" w:rsidRPr="00263E13" w:rsidRDefault="00263E13" w:rsidP="009241A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caps/>
                <w:spacing w:val="-5"/>
              </w:rPr>
            </w:pPr>
          </w:p>
        </w:tc>
        <w:tc>
          <w:tcPr>
            <w:tcW w:w="3588" w:type="dxa"/>
            <w:gridSpan w:val="2"/>
            <w:tcBorders>
              <w:top w:val="single" w:sz="6" w:space="0" w:color="auto"/>
              <w:left w:val="nil"/>
              <w:bottom w:val="single" w:sz="36" w:space="0" w:color="auto"/>
              <w:right w:val="single" w:sz="6" w:space="0" w:color="auto"/>
            </w:tcBorders>
          </w:tcPr>
          <w:p w14:paraId="0A015C00" w14:textId="77777777" w:rsidR="00263E13" w:rsidRDefault="00263E13" w:rsidP="00263E13">
            <w:pPr>
              <w:pStyle w:val="Zkladntext"/>
              <w:spacing w:after="0"/>
              <w:ind w:firstLine="0"/>
              <w:rPr>
                <w:rStyle w:val="Nzevzhlavzprvy"/>
              </w:rPr>
            </w:pPr>
            <w:r>
              <w:rPr>
                <w:rStyle w:val="Nzevzhlavzprvy"/>
              </w:rPr>
              <w:t>Zakázka číslo:</w:t>
            </w:r>
          </w:p>
          <w:p w14:paraId="71332A43" w14:textId="598BD7C8" w:rsidR="00263E13" w:rsidRDefault="00263E13" w:rsidP="00263E13">
            <w:pPr>
              <w:pStyle w:val="Zkladntext"/>
              <w:spacing w:after="0"/>
              <w:ind w:firstLine="0"/>
              <w:jc w:val="center"/>
            </w:pPr>
            <w:r>
              <w:t>21-21</w:t>
            </w:r>
            <w:r w:rsidR="009241A2">
              <w:t>4</w:t>
            </w:r>
            <w:r w:rsidR="003B325A">
              <w:t>-2014</w:t>
            </w:r>
          </w:p>
          <w:p w14:paraId="52E94A5E" w14:textId="77777777" w:rsidR="00263E13" w:rsidRDefault="00263E13" w:rsidP="00263E13">
            <w:pPr>
              <w:pStyle w:val="Zkladntext"/>
              <w:spacing w:after="0"/>
              <w:ind w:firstLine="0"/>
            </w:pPr>
          </w:p>
          <w:p w14:paraId="5AD6E611" w14:textId="77777777" w:rsidR="00263E13" w:rsidRDefault="00263E13" w:rsidP="00263E13">
            <w:pPr>
              <w:pStyle w:val="Zkladntext"/>
              <w:spacing w:after="0"/>
              <w:ind w:firstLine="0"/>
              <w:rPr>
                <w:rStyle w:val="Nzevzhlavzprvy"/>
              </w:rPr>
            </w:pPr>
            <w:r>
              <w:rPr>
                <w:rStyle w:val="Nzevzhlavzprvy"/>
              </w:rPr>
              <w:t>Stupeň:</w:t>
            </w:r>
          </w:p>
          <w:p w14:paraId="014505ED" w14:textId="4B837ECB" w:rsidR="00263E13" w:rsidRDefault="00263E13" w:rsidP="00263E13">
            <w:pPr>
              <w:pStyle w:val="Zkladntext"/>
              <w:ind w:firstLine="0"/>
              <w:jc w:val="center"/>
              <w:rPr>
                <w:caps/>
              </w:rPr>
            </w:pPr>
            <w:r>
              <w:rPr>
                <w:caps/>
              </w:rPr>
              <w:t>DOKUMENTACE PRO PROVÁDĚNÍ STAVBY</w:t>
            </w:r>
          </w:p>
          <w:p w14:paraId="0BAA8C9F" w14:textId="77777777" w:rsidR="00263E13" w:rsidRDefault="00263E13" w:rsidP="00263E13">
            <w:pPr>
              <w:pStyle w:val="Zkladntext"/>
              <w:spacing w:after="0"/>
              <w:ind w:firstLine="0"/>
              <w:rPr>
                <w:rStyle w:val="Nzevzhlavzprvy"/>
              </w:rPr>
            </w:pPr>
            <w:r>
              <w:rPr>
                <w:rStyle w:val="Nzevzhlavzprvy"/>
              </w:rPr>
              <w:t>Datum:</w:t>
            </w:r>
          </w:p>
          <w:p w14:paraId="1BDC836A" w14:textId="54061F22" w:rsidR="001A35E1" w:rsidRDefault="009241A2" w:rsidP="00263E13">
            <w:pPr>
              <w:pStyle w:val="Zkladntext"/>
              <w:ind w:firstLine="0"/>
              <w:jc w:val="center"/>
            </w:pPr>
            <w:r>
              <w:t>9</w:t>
            </w:r>
            <w:r w:rsidR="00263E13">
              <w:t>/2021</w:t>
            </w:r>
          </w:p>
        </w:tc>
      </w:tr>
      <w:bookmarkEnd w:id="1"/>
      <w:bookmarkEnd w:id="0"/>
    </w:tbl>
    <w:p w14:paraId="2118BCD8" w14:textId="77777777" w:rsidR="006F1DD1" w:rsidRDefault="006F1DD1" w:rsidP="006F1DD1">
      <w:pPr>
        <w:rPr>
          <w:b/>
          <w:sz w:val="28"/>
        </w:rPr>
      </w:pPr>
    </w:p>
    <w:p w14:paraId="4D117087" w14:textId="4C4C169C" w:rsidR="004A2D03" w:rsidRDefault="004A2D03" w:rsidP="004A2D03">
      <w:pPr>
        <w:ind w:firstLine="0"/>
        <w:outlineLvl w:val="0"/>
        <w:rPr>
          <w:b/>
          <w:u w:val="single"/>
        </w:rPr>
      </w:pPr>
    </w:p>
    <w:p w14:paraId="1E0C4E18" w14:textId="4396E092" w:rsidR="00D02FDB" w:rsidRDefault="00D02FDB" w:rsidP="004A2D03">
      <w:pPr>
        <w:ind w:firstLine="0"/>
        <w:outlineLvl w:val="0"/>
        <w:rPr>
          <w:b/>
          <w:u w:val="single"/>
        </w:rPr>
      </w:pPr>
    </w:p>
    <w:p w14:paraId="0E3214F6" w14:textId="325AE5A1" w:rsidR="00D02FDB" w:rsidRDefault="00D02FDB" w:rsidP="004A2D03">
      <w:pPr>
        <w:ind w:firstLine="0"/>
        <w:outlineLvl w:val="0"/>
        <w:rPr>
          <w:b/>
          <w:u w:val="single"/>
        </w:rPr>
      </w:pPr>
    </w:p>
    <w:p w14:paraId="6428172B" w14:textId="77777777" w:rsidR="00D02FDB" w:rsidRDefault="00D02FDB" w:rsidP="004A2D03">
      <w:pPr>
        <w:ind w:firstLine="0"/>
        <w:outlineLvl w:val="0"/>
        <w:rPr>
          <w:b/>
          <w:u w:val="single"/>
        </w:rPr>
      </w:pPr>
    </w:p>
    <w:p w14:paraId="3116BE84" w14:textId="77777777" w:rsidR="004A2D03" w:rsidRDefault="004A2D03" w:rsidP="004A2D03">
      <w:pPr>
        <w:ind w:firstLine="0"/>
        <w:outlineLvl w:val="0"/>
        <w:rPr>
          <w:b/>
          <w:u w:val="single"/>
        </w:rPr>
      </w:pPr>
    </w:p>
    <w:p w14:paraId="50978EC4" w14:textId="77777777" w:rsidR="004A2D03" w:rsidRDefault="004A2D03" w:rsidP="004A2D03">
      <w:pPr>
        <w:ind w:firstLine="0"/>
        <w:outlineLvl w:val="0"/>
        <w:rPr>
          <w:b/>
          <w:u w:val="single"/>
        </w:rPr>
      </w:pPr>
      <w:r>
        <w:rPr>
          <w:b/>
          <w:u w:val="single"/>
        </w:rPr>
        <w:t xml:space="preserve">OBSAH DOKUMENTACE: </w:t>
      </w:r>
    </w:p>
    <w:p w14:paraId="614CD39C" w14:textId="77777777" w:rsidR="00736E65" w:rsidRDefault="00736E65" w:rsidP="00736E65">
      <w:pPr>
        <w:tabs>
          <w:tab w:val="left" w:pos="709"/>
          <w:tab w:val="left" w:pos="6096"/>
        </w:tabs>
        <w:ind w:firstLine="0"/>
        <w:rPr>
          <w:b/>
        </w:rPr>
      </w:pPr>
    </w:p>
    <w:p w14:paraId="2A2D9CE6" w14:textId="77777777" w:rsidR="002B79D2" w:rsidRDefault="002B79D2" w:rsidP="002B79D2">
      <w:pPr>
        <w:pStyle w:val="Zkladntext"/>
        <w:tabs>
          <w:tab w:val="left" w:pos="4678"/>
          <w:tab w:val="left" w:pos="5670"/>
          <w:tab w:val="left" w:pos="5954"/>
        </w:tabs>
        <w:spacing w:after="60"/>
        <w:ind w:firstLine="0"/>
        <w:outlineLvl w:val="0"/>
        <w:rPr>
          <w:b/>
        </w:rPr>
      </w:pPr>
      <w:r>
        <w:rPr>
          <w:b/>
        </w:rPr>
        <w:t xml:space="preserve">STROJNÍ ZAŘÍZENÍ </w:t>
      </w:r>
    </w:p>
    <w:p w14:paraId="32E8DC0D" w14:textId="5E9C48D6" w:rsidR="002B79D2" w:rsidRPr="002446EC" w:rsidRDefault="002B79D2" w:rsidP="002B79D2">
      <w:pPr>
        <w:pStyle w:val="Seznamsodrkami2"/>
        <w:tabs>
          <w:tab w:val="left" w:pos="4678"/>
          <w:tab w:val="left" w:pos="5670"/>
          <w:tab w:val="left" w:pos="5954"/>
        </w:tabs>
        <w:ind w:left="0" w:firstLine="0"/>
        <w:rPr>
          <w:b/>
          <w:szCs w:val="24"/>
        </w:rPr>
      </w:pPr>
      <w:r w:rsidRPr="002446EC">
        <w:rPr>
          <w:b/>
          <w:szCs w:val="24"/>
        </w:rPr>
        <w:t xml:space="preserve">Technická zpráva </w:t>
      </w:r>
      <w:r w:rsidRPr="002446EC">
        <w:rPr>
          <w:b/>
          <w:szCs w:val="24"/>
        </w:rPr>
        <w:tab/>
      </w:r>
      <w:r w:rsidRPr="002446EC">
        <w:rPr>
          <w:b/>
          <w:szCs w:val="24"/>
        </w:rPr>
        <w:tab/>
        <w:t>arch.</w:t>
      </w:r>
      <w:r w:rsidR="00D73F5D">
        <w:rPr>
          <w:b/>
          <w:szCs w:val="24"/>
        </w:rPr>
        <w:t xml:space="preserve"> </w:t>
      </w:r>
      <w:r w:rsidRPr="002446EC">
        <w:rPr>
          <w:b/>
          <w:szCs w:val="24"/>
        </w:rPr>
        <w:t>č.:</w:t>
      </w:r>
      <w:r>
        <w:rPr>
          <w:b/>
          <w:szCs w:val="24"/>
        </w:rPr>
        <w:t xml:space="preserve"> 2</w:t>
      </w:r>
      <w:r w:rsidRPr="002446EC">
        <w:rPr>
          <w:b/>
          <w:caps/>
        </w:rPr>
        <w:t>1-2</w:t>
      </w:r>
      <w:r>
        <w:rPr>
          <w:b/>
          <w:caps/>
        </w:rPr>
        <w:t>14</w:t>
      </w:r>
      <w:r w:rsidRPr="002446EC">
        <w:rPr>
          <w:b/>
          <w:szCs w:val="24"/>
        </w:rPr>
        <w:t>-</w:t>
      </w:r>
      <w:r>
        <w:rPr>
          <w:b/>
          <w:szCs w:val="24"/>
        </w:rPr>
        <w:t>DPS</w:t>
      </w:r>
      <w:r w:rsidRPr="002446EC">
        <w:rPr>
          <w:b/>
          <w:szCs w:val="24"/>
        </w:rPr>
        <w:t>-</w:t>
      </w:r>
      <w:r>
        <w:rPr>
          <w:b/>
          <w:szCs w:val="24"/>
        </w:rPr>
        <w:t>0</w:t>
      </w:r>
      <w:r w:rsidRPr="002446EC">
        <w:rPr>
          <w:b/>
          <w:szCs w:val="24"/>
        </w:rPr>
        <w:t>-100/1</w:t>
      </w:r>
    </w:p>
    <w:p w14:paraId="2A4EB6EA" w14:textId="30AA0D91" w:rsidR="002B79D2" w:rsidRPr="002446EC" w:rsidRDefault="00D02FDB" w:rsidP="002B79D2">
      <w:pPr>
        <w:pStyle w:val="Seznamsodrkami2"/>
        <w:tabs>
          <w:tab w:val="left" w:pos="4678"/>
          <w:tab w:val="left" w:pos="5670"/>
        </w:tabs>
        <w:ind w:left="0" w:firstLine="0"/>
        <w:rPr>
          <w:b/>
          <w:szCs w:val="24"/>
        </w:rPr>
      </w:pPr>
      <w:r>
        <w:rPr>
          <w:b/>
          <w:szCs w:val="24"/>
        </w:rPr>
        <w:t>Schéma  zapojení</w:t>
      </w:r>
      <w:r w:rsidR="002B79D2" w:rsidRPr="002446EC">
        <w:rPr>
          <w:b/>
          <w:szCs w:val="24"/>
        </w:rPr>
        <w:t xml:space="preserve"> </w:t>
      </w:r>
      <w:r w:rsidR="002B79D2" w:rsidRPr="002446EC">
        <w:rPr>
          <w:b/>
          <w:szCs w:val="24"/>
        </w:rPr>
        <w:tab/>
        <w:t>v. č. 1</w:t>
      </w:r>
      <w:r w:rsidR="002B79D2">
        <w:rPr>
          <w:b/>
          <w:szCs w:val="24"/>
        </w:rPr>
        <w:t>01</w:t>
      </w:r>
      <w:r w:rsidR="002B79D2" w:rsidRPr="002446EC">
        <w:rPr>
          <w:b/>
          <w:szCs w:val="24"/>
        </w:rPr>
        <w:t xml:space="preserve">   </w:t>
      </w:r>
      <w:r w:rsidR="002B79D2" w:rsidRPr="002446EC">
        <w:rPr>
          <w:b/>
          <w:szCs w:val="24"/>
        </w:rPr>
        <w:tab/>
        <w:t>arch.</w:t>
      </w:r>
      <w:r w:rsidR="00D73F5D">
        <w:rPr>
          <w:b/>
          <w:szCs w:val="24"/>
        </w:rPr>
        <w:t xml:space="preserve"> </w:t>
      </w:r>
      <w:r w:rsidR="002B79D2" w:rsidRPr="002446EC">
        <w:rPr>
          <w:b/>
          <w:szCs w:val="24"/>
        </w:rPr>
        <w:t>č.:</w:t>
      </w:r>
      <w:r w:rsidR="002B79D2">
        <w:rPr>
          <w:b/>
          <w:szCs w:val="24"/>
        </w:rPr>
        <w:t xml:space="preserve"> 21</w:t>
      </w:r>
      <w:r w:rsidR="002B79D2" w:rsidRPr="002446EC">
        <w:rPr>
          <w:b/>
          <w:caps/>
        </w:rPr>
        <w:t>-2</w:t>
      </w:r>
      <w:r w:rsidR="002B79D2">
        <w:rPr>
          <w:b/>
          <w:caps/>
        </w:rPr>
        <w:t>14</w:t>
      </w:r>
      <w:r w:rsidR="002B79D2" w:rsidRPr="002446EC">
        <w:rPr>
          <w:b/>
          <w:szCs w:val="24"/>
        </w:rPr>
        <w:t>-</w:t>
      </w:r>
      <w:r w:rsidR="002B79D2">
        <w:rPr>
          <w:b/>
          <w:szCs w:val="24"/>
        </w:rPr>
        <w:t>DPS</w:t>
      </w:r>
      <w:r w:rsidR="002B79D2" w:rsidRPr="002446EC">
        <w:rPr>
          <w:b/>
          <w:szCs w:val="24"/>
        </w:rPr>
        <w:t>-</w:t>
      </w:r>
      <w:r w:rsidR="002B79D2">
        <w:rPr>
          <w:b/>
          <w:szCs w:val="24"/>
        </w:rPr>
        <w:t>0</w:t>
      </w:r>
      <w:r w:rsidR="002B79D2" w:rsidRPr="002446EC">
        <w:rPr>
          <w:b/>
          <w:szCs w:val="24"/>
        </w:rPr>
        <w:t>-101</w:t>
      </w:r>
    </w:p>
    <w:p w14:paraId="28CC00D5" w14:textId="260DF474" w:rsidR="002B79D2" w:rsidRPr="002446EC" w:rsidRDefault="002B79D2" w:rsidP="002B79D2">
      <w:pPr>
        <w:pStyle w:val="Seznamsodrkami2"/>
        <w:tabs>
          <w:tab w:val="left" w:pos="4678"/>
          <w:tab w:val="left" w:pos="5670"/>
        </w:tabs>
        <w:ind w:left="0" w:firstLine="0"/>
        <w:rPr>
          <w:b/>
          <w:szCs w:val="24"/>
        </w:rPr>
      </w:pPr>
      <w:r w:rsidRPr="002446EC">
        <w:rPr>
          <w:b/>
          <w:szCs w:val="24"/>
        </w:rPr>
        <w:t xml:space="preserve">Půdorys </w:t>
      </w:r>
      <w:r w:rsidR="00D02FDB">
        <w:rPr>
          <w:b/>
          <w:szCs w:val="24"/>
        </w:rPr>
        <w:t>výměníkové  stanice</w:t>
      </w:r>
      <w:r w:rsidRPr="002446EC">
        <w:rPr>
          <w:b/>
          <w:szCs w:val="24"/>
        </w:rPr>
        <w:tab/>
        <w:t xml:space="preserve">v. č. </w:t>
      </w:r>
      <w:r>
        <w:rPr>
          <w:b/>
          <w:szCs w:val="24"/>
        </w:rPr>
        <w:t>10</w:t>
      </w:r>
      <w:r w:rsidRPr="002446EC">
        <w:rPr>
          <w:b/>
          <w:szCs w:val="24"/>
        </w:rPr>
        <w:t xml:space="preserve">2   </w:t>
      </w:r>
      <w:r w:rsidRPr="002446EC">
        <w:rPr>
          <w:b/>
          <w:szCs w:val="24"/>
        </w:rPr>
        <w:tab/>
        <w:t>arch.</w:t>
      </w:r>
      <w:r w:rsidR="00D73F5D">
        <w:rPr>
          <w:b/>
          <w:szCs w:val="24"/>
        </w:rPr>
        <w:t xml:space="preserve"> </w:t>
      </w:r>
      <w:r w:rsidRPr="002446EC">
        <w:rPr>
          <w:b/>
          <w:szCs w:val="24"/>
        </w:rPr>
        <w:t>č.:</w:t>
      </w:r>
      <w:r>
        <w:rPr>
          <w:b/>
          <w:szCs w:val="24"/>
        </w:rPr>
        <w:t xml:space="preserve"> 21</w:t>
      </w:r>
      <w:r w:rsidRPr="002446EC">
        <w:rPr>
          <w:b/>
          <w:caps/>
        </w:rPr>
        <w:t>-2</w:t>
      </w:r>
      <w:r>
        <w:rPr>
          <w:b/>
          <w:caps/>
        </w:rPr>
        <w:t>14</w:t>
      </w:r>
      <w:r w:rsidRPr="002446EC">
        <w:rPr>
          <w:b/>
          <w:szCs w:val="24"/>
        </w:rPr>
        <w:t>-</w:t>
      </w:r>
      <w:r>
        <w:rPr>
          <w:b/>
          <w:szCs w:val="24"/>
        </w:rPr>
        <w:t>DPS</w:t>
      </w:r>
      <w:r w:rsidRPr="002446EC">
        <w:rPr>
          <w:b/>
          <w:szCs w:val="24"/>
        </w:rPr>
        <w:t>-</w:t>
      </w:r>
      <w:r>
        <w:rPr>
          <w:b/>
          <w:szCs w:val="24"/>
        </w:rPr>
        <w:t>0</w:t>
      </w:r>
      <w:r w:rsidRPr="002446EC">
        <w:rPr>
          <w:b/>
          <w:szCs w:val="24"/>
        </w:rPr>
        <w:t>-10</w:t>
      </w:r>
      <w:r>
        <w:rPr>
          <w:b/>
          <w:szCs w:val="24"/>
        </w:rPr>
        <w:t>2</w:t>
      </w:r>
    </w:p>
    <w:p w14:paraId="3931014A" w14:textId="06D73577" w:rsidR="002B79D2" w:rsidRDefault="002B79D2" w:rsidP="00736E65">
      <w:pPr>
        <w:tabs>
          <w:tab w:val="left" w:pos="709"/>
          <w:tab w:val="left" w:pos="6096"/>
        </w:tabs>
        <w:ind w:firstLine="0"/>
        <w:rPr>
          <w:b/>
        </w:rPr>
      </w:pPr>
    </w:p>
    <w:p w14:paraId="092ADC24" w14:textId="77777777" w:rsidR="00D02FDB" w:rsidRDefault="00D02FDB" w:rsidP="00736E65">
      <w:pPr>
        <w:tabs>
          <w:tab w:val="left" w:pos="709"/>
          <w:tab w:val="left" w:pos="6096"/>
        </w:tabs>
        <w:ind w:firstLine="0"/>
        <w:rPr>
          <w:b/>
        </w:rPr>
      </w:pPr>
    </w:p>
    <w:p w14:paraId="247FE8C0" w14:textId="77777777" w:rsidR="002B79D2" w:rsidRDefault="002B79D2" w:rsidP="002B79D2">
      <w:pPr>
        <w:tabs>
          <w:tab w:val="left" w:pos="4678"/>
          <w:tab w:val="left" w:pos="5670"/>
        </w:tabs>
        <w:ind w:firstLine="0"/>
        <w:outlineLvl w:val="0"/>
        <w:rPr>
          <w:b/>
        </w:rPr>
      </w:pPr>
      <w:r>
        <w:rPr>
          <w:b/>
        </w:rPr>
        <w:t>ELEKTRO A MAR</w:t>
      </w:r>
    </w:p>
    <w:p w14:paraId="5A10CEA3" w14:textId="60DD4CC6" w:rsidR="002B79D2" w:rsidRPr="002446EC" w:rsidRDefault="002B79D2" w:rsidP="002B79D2">
      <w:pPr>
        <w:pStyle w:val="Seznamsodrkami2"/>
        <w:tabs>
          <w:tab w:val="left" w:pos="4678"/>
          <w:tab w:val="left" w:pos="5670"/>
        </w:tabs>
        <w:ind w:left="0" w:firstLine="0"/>
        <w:rPr>
          <w:b/>
          <w:szCs w:val="24"/>
        </w:rPr>
      </w:pPr>
      <w:r w:rsidRPr="009D55FE">
        <w:rPr>
          <w:b/>
        </w:rPr>
        <w:t>Technická zpráva</w:t>
      </w:r>
      <w:r w:rsidRPr="009D55FE">
        <w:rPr>
          <w:b/>
        </w:rPr>
        <w:tab/>
      </w:r>
      <w:r w:rsidRPr="009D55FE">
        <w:rPr>
          <w:b/>
        </w:rPr>
        <w:tab/>
        <w:t xml:space="preserve">arch. č.: </w:t>
      </w:r>
      <w:r>
        <w:rPr>
          <w:b/>
          <w:szCs w:val="24"/>
        </w:rPr>
        <w:t>21</w:t>
      </w:r>
      <w:r w:rsidRPr="002446EC">
        <w:rPr>
          <w:b/>
          <w:caps/>
        </w:rPr>
        <w:t>-2</w:t>
      </w:r>
      <w:r>
        <w:rPr>
          <w:b/>
          <w:caps/>
        </w:rPr>
        <w:t>14</w:t>
      </w:r>
      <w:r w:rsidRPr="002446EC">
        <w:rPr>
          <w:b/>
          <w:szCs w:val="24"/>
        </w:rPr>
        <w:t>-</w:t>
      </w:r>
      <w:r>
        <w:rPr>
          <w:b/>
          <w:szCs w:val="24"/>
        </w:rPr>
        <w:t>DPS</w:t>
      </w:r>
      <w:r w:rsidRPr="002446EC">
        <w:rPr>
          <w:b/>
          <w:szCs w:val="24"/>
        </w:rPr>
        <w:t>-</w:t>
      </w:r>
      <w:r w:rsidR="00D73F5D">
        <w:rPr>
          <w:b/>
          <w:szCs w:val="24"/>
        </w:rPr>
        <w:t>0</w:t>
      </w:r>
      <w:r w:rsidRPr="002446EC">
        <w:rPr>
          <w:b/>
          <w:szCs w:val="24"/>
        </w:rPr>
        <w:t>-</w:t>
      </w:r>
      <w:r>
        <w:rPr>
          <w:b/>
          <w:szCs w:val="24"/>
        </w:rPr>
        <w:t>350/</w:t>
      </w:r>
      <w:r w:rsidRPr="002446EC">
        <w:rPr>
          <w:b/>
          <w:szCs w:val="24"/>
        </w:rPr>
        <w:t>1</w:t>
      </w:r>
    </w:p>
    <w:p w14:paraId="51D42898" w14:textId="43B494C4" w:rsidR="002B79D2" w:rsidRPr="009D55FE" w:rsidRDefault="002B79D2" w:rsidP="00D73F5D">
      <w:pPr>
        <w:tabs>
          <w:tab w:val="left" w:pos="4678"/>
          <w:tab w:val="left" w:pos="5670"/>
        </w:tabs>
        <w:ind w:firstLine="0"/>
        <w:rPr>
          <w:b/>
        </w:rPr>
      </w:pPr>
      <w:r>
        <w:rPr>
          <w:b/>
        </w:rPr>
        <w:t>Seznam  datových  bodů</w:t>
      </w:r>
      <w:r w:rsidRPr="009D55FE">
        <w:rPr>
          <w:b/>
        </w:rPr>
        <w:tab/>
      </w:r>
      <w:r w:rsidRPr="009D55FE">
        <w:rPr>
          <w:b/>
        </w:rPr>
        <w:tab/>
        <w:t xml:space="preserve">arch. č.: </w:t>
      </w:r>
      <w:r>
        <w:rPr>
          <w:b/>
          <w:szCs w:val="24"/>
        </w:rPr>
        <w:t>21</w:t>
      </w:r>
      <w:r w:rsidRPr="002446EC">
        <w:rPr>
          <w:b/>
          <w:caps/>
        </w:rPr>
        <w:t>-2</w:t>
      </w:r>
      <w:r>
        <w:rPr>
          <w:b/>
          <w:caps/>
        </w:rPr>
        <w:t>14</w:t>
      </w:r>
      <w:r w:rsidRPr="002446EC">
        <w:rPr>
          <w:b/>
          <w:szCs w:val="24"/>
        </w:rPr>
        <w:t>-</w:t>
      </w:r>
      <w:r>
        <w:rPr>
          <w:b/>
          <w:szCs w:val="24"/>
        </w:rPr>
        <w:t>DPS</w:t>
      </w:r>
      <w:r w:rsidRPr="002446EC">
        <w:rPr>
          <w:b/>
          <w:szCs w:val="24"/>
        </w:rPr>
        <w:t>-</w:t>
      </w:r>
      <w:r w:rsidR="00D73F5D">
        <w:rPr>
          <w:b/>
          <w:szCs w:val="24"/>
        </w:rPr>
        <w:t>0</w:t>
      </w:r>
      <w:r w:rsidRPr="002446EC">
        <w:rPr>
          <w:b/>
          <w:szCs w:val="24"/>
        </w:rPr>
        <w:t>-</w:t>
      </w:r>
      <w:r>
        <w:rPr>
          <w:b/>
          <w:szCs w:val="24"/>
        </w:rPr>
        <w:t>350/2</w:t>
      </w:r>
      <w:r>
        <w:rPr>
          <w:b/>
        </w:rPr>
        <w:t xml:space="preserve"> </w:t>
      </w:r>
    </w:p>
    <w:p w14:paraId="53261FD7" w14:textId="7B05EF35" w:rsidR="002B79D2" w:rsidRPr="009D55FE" w:rsidRDefault="002B79D2" w:rsidP="002B79D2">
      <w:pPr>
        <w:tabs>
          <w:tab w:val="left" w:pos="4678"/>
          <w:tab w:val="left" w:pos="5670"/>
        </w:tabs>
        <w:ind w:firstLine="0"/>
        <w:rPr>
          <w:b/>
        </w:rPr>
      </w:pPr>
      <w:r w:rsidRPr="009D55FE">
        <w:rPr>
          <w:b/>
        </w:rPr>
        <w:t>Technologické schéma</w:t>
      </w:r>
      <w:r>
        <w:rPr>
          <w:b/>
        </w:rPr>
        <w:t xml:space="preserve"> </w:t>
      </w:r>
      <w:r w:rsidRPr="009D55FE">
        <w:rPr>
          <w:b/>
        </w:rPr>
        <w:tab/>
      </w:r>
      <w:r w:rsidRPr="00053C3C">
        <w:rPr>
          <w:b/>
        </w:rPr>
        <w:t xml:space="preserve">v. č. </w:t>
      </w:r>
      <w:r>
        <w:rPr>
          <w:b/>
        </w:rPr>
        <w:t>351</w:t>
      </w:r>
      <w:r w:rsidRPr="00053C3C">
        <w:rPr>
          <w:b/>
        </w:rPr>
        <w:t xml:space="preserve">  </w:t>
      </w:r>
      <w:r w:rsidRPr="009D55FE">
        <w:rPr>
          <w:b/>
        </w:rPr>
        <w:tab/>
        <w:t xml:space="preserve">arch. č.: </w:t>
      </w:r>
      <w:r>
        <w:rPr>
          <w:b/>
          <w:szCs w:val="24"/>
        </w:rPr>
        <w:t>21</w:t>
      </w:r>
      <w:r w:rsidRPr="002446EC">
        <w:rPr>
          <w:b/>
          <w:caps/>
        </w:rPr>
        <w:t>-2</w:t>
      </w:r>
      <w:r>
        <w:rPr>
          <w:b/>
          <w:caps/>
        </w:rPr>
        <w:t>14</w:t>
      </w:r>
      <w:r w:rsidRPr="002446EC">
        <w:rPr>
          <w:b/>
          <w:szCs w:val="24"/>
        </w:rPr>
        <w:t>-</w:t>
      </w:r>
      <w:r>
        <w:rPr>
          <w:b/>
          <w:szCs w:val="24"/>
        </w:rPr>
        <w:t>DPS</w:t>
      </w:r>
      <w:r w:rsidRPr="002446EC">
        <w:rPr>
          <w:b/>
          <w:szCs w:val="24"/>
        </w:rPr>
        <w:t>-</w:t>
      </w:r>
      <w:r w:rsidR="00D73F5D">
        <w:rPr>
          <w:b/>
          <w:szCs w:val="24"/>
        </w:rPr>
        <w:t>0</w:t>
      </w:r>
      <w:r w:rsidRPr="002446EC">
        <w:rPr>
          <w:b/>
          <w:szCs w:val="24"/>
        </w:rPr>
        <w:t>-</w:t>
      </w:r>
      <w:r>
        <w:rPr>
          <w:b/>
          <w:szCs w:val="24"/>
        </w:rPr>
        <w:t>35</w:t>
      </w:r>
      <w:r w:rsidRPr="009D55FE">
        <w:rPr>
          <w:b/>
        </w:rPr>
        <w:t>1</w:t>
      </w:r>
      <w:r w:rsidRPr="009D55FE">
        <w:rPr>
          <w:b/>
        </w:rPr>
        <w:tab/>
      </w:r>
    </w:p>
    <w:p w14:paraId="78A06606" w14:textId="17E8D34B" w:rsidR="002B79D2" w:rsidRPr="009D55FE" w:rsidRDefault="002B79D2" w:rsidP="002B79D2">
      <w:pPr>
        <w:tabs>
          <w:tab w:val="left" w:pos="4678"/>
          <w:tab w:val="left" w:pos="5670"/>
        </w:tabs>
        <w:ind w:firstLine="0"/>
        <w:rPr>
          <w:b/>
        </w:rPr>
      </w:pPr>
      <w:r w:rsidRPr="009D55FE">
        <w:rPr>
          <w:b/>
        </w:rPr>
        <w:t xml:space="preserve">Půdorys </w:t>
      </w:r>
      <w:r w:rsidRPr="009D55FE">
        <w:rPr>
          <w:b/>
        </w:rPr>
        <w:tab/>
      </w:r>
      <w:r>
        <w:rPr>
          <w:b/>
        </w:rPr>
        <w:t>v. č. 352</w:t>
      </w:r>
      <w:r w:rsidRPr="00053C3C">
        <w:rPr>
          <w:b/>
        </w:rPr>
        <w:t xml:space="preserve">  </w:t>
      </w:r>
      <w:r w:rsidRPr="009D55FE">
        <w:rPr>
          <w:b/>
        </w:rPr>
        <w:tab/>
        <w:t xml:space="preserve">arch. č.: </w:t>
      </w:r>
      <w:r>
        <w:rPr>
          <w:b/>
          <w:szCs w:val="24"/>
        </w:rPr>
        <w:t>21</w:t>
      </w:r>
      <w:r w:rsidRPr="002446EC">
        <w:rPr>
          <w:b/>
          <w:caps/>
        </w:rPr>
        <w:t>-2</w:t>
      </w:r>
      <w:r w:rsidR="00D73F5D">
        <w:rPr>
          <w:b/>
          <w:caps/>
        </w:rPr>
        <w:t>14</w:t>
      </w:r>
      <w:r w:rsidRPr="002446EC">
        <w:rPr>
          <w:b/>
          <w:szCs w:val="24"/>
        </w:rPr>
        <w:t>-</w:t>
      </w:r>
      <w:r>
        <w:rPr>
          <w:b/>
          <w:szCs w:val="24"/>
        </w:rPr>
        <w:t>DPS</w:t>
      </w:r>
      <w:r w:rsidRPr="002446EC">
        <w:rPr>
          <w:b/>
          <w:szCs w:val="24"/>
        </w:rPr>
        <w:t>-</w:t>
      </w:r>
      <w:r w:rsidR="00D73F5D">
        <w:rPr>
          <w:b/>
          <w:szCs w:val="24"/>
        </w:rPr>
        <w:t>0</w:t>
      </w:r>
      <w:r w:rsidRPr="002446EC">
        <w:rPr>
          <w:b/>
          <w:szCs w:val="24"/>
        </w:rPr>
        <w:t>-</w:t>
      </w:r>
      <w:r>
        <w:rPr>
          <w:b/>
          <w:szCs w:val="24"/>
        </w:rPr>
        <w:t>35</w:t>
      </w:r>
      <w:r w:rsidRPr="009D55FE">
        <w:rPr>
          <w:b/>
        </w:rPr>
        <w:t>2</w:t>
      </w:r>
      <w:r w:rsidRPr="009D55FE">
        <w:rPr>
          <w:b/>
        </w:rPr>
        <w:tab/>
      </w:r>
    </w:p>
    <w:p w14:paraId="3123CBA7" w14:textId="6BB249E2" w:rsidR="004A2D03" w:rsidRDefault="004A2D03">
      <w:pPr>
        <w:ind w:firstLine="0"/>
        <w:rPr>
          <w:b/>
        </w:rPr>
      </w:pPr>
    </w:p>
    <w:p w14:paraId="1130AFEC" w14:textId="614EAA49" w:rsidR="0068546A" w:rsidRPr="00D73F5D" w:rsidRDefault="0068546A" w:rsidP="0068546A">
      <w:pPr>
        <w:tabs>
          <w:tab w:val="left" w:pos="709"/>
          <w:tab w:val="left" w:pos="5670"/>
        </w:tabs>
        <w:ind w:firstLine="0"/>
        <w:rPr>
          <w:b/>
          <w:bCs/>
        </w:rPr>
      </w:pPr>
      <w:r>
        <w:rPr>
          <w:b/>
        </w:rPr>
        <w:t>VÝKAZ VÝMĚR</w:t>
      </w:r>
      <w:r>
        <w:rPr>
          <w:b/>
        </w:rPr>
        <w:tab/>
      </w:r>
      <w:r w:rsidRPr="00D73F5D">
        <w:rPr>
          <w:b/>
          <w:bCs/>
        </w:rPr>
        <w:t>arch.</w:t>
      </w:r>
      <w:r w:rsidR="00D73F5D">
        <w:rPr>
          <w:b/>
          <w:bCs/>
        </w:rPr>
        <w:t xml:space="preserve"> </w:t>
      </w:r>
      <w:r w:rsidRPr="00D73F5D">
        <w:rPr>
          <w:b/>
          <w:bCs/>
        </w:rPr>
        <w:t>č</w:t>
      </w:r>
      <w:r w:rsidR="00D73F5D">
        <w:rPr>
          <w:b/>
          <w:bCs/>
        </w:rPr>
        <w:t>.</w:t>
      </w:r>
      <w:r w:rsidRPr="00D73F5D">
        <w:rPr>
          <w:b/>
          <w:bCs/>
        </w:rPr>
        <w:t>: 21-21</w:t>
      </w:r>
      <w:r w:rsidR="009241A2" w:rsidRPr="00D73F5D">
        <w:rPr>
          <w:b/>
          <w:bCs/>
        </w:rPr>
        <w:t>4</w:t>
      </w:r>
      <w:r w:rsidRPr="00D73F5D">
        <w:rPr>
          <w:b/>
          <w:bCs/>
        </w:rPr>
        <w:t>-DPS-0-VV</w:t>
      </w:r>
    </w:p>
    <w:p w14:paraId="31C94389" w14:textId="77777777" w:rsidR="0068546A" w:rsidRDefault="0068546A">
      <w:pPr>
        <w:ind w:firstLine="0"/>
        <w:rPr>
          <w:b/>
        </w:rPr>
      </w:pPr>
    </w:p>
    <w:sectPr w:rsidR="0068546A" w:rsidSect="008D4F6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98B8F" w14:textId="77777777" w:rsidR="00D2067C" w:rsidRDefault="00D2067C">
      <w:r>
        <w:separator/>
      </w:r>
    </w:p>
  </w:endnote>
  <w:endnote w:type="continuationSeparator" w:id="0">
    <w:p w14:paraId="70B60F74" w14:textId="77777777" w:rsidR="00D2067C" w:rsidRDefault="00D2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9A022" w14:textId="77777777" w:rsidR="00404052" w:rsidRDefault="00404052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F1DD1">
      <w:rPr>
        <w:rStyle w:val="slostrnky"/>
        <w:noProof/>
      </w:rPr>
      <w:t>2</w:t>
    </w:r>
    <w:r>
      <w:rPr>
        <w:rStyle w:val="slostrnky"/>
      </w:rPr>
      <w:fldChar w:fldCharType="end"/>
    </w:r>
  </w:p>
  <w:p w14:paraId="2C0121B4" w14:textId="77777777" w:rsidR="00404052" w:rsidRDefault="0040405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89ED" w14:textId="77777777" w:rsidR="00D2067C" w:rsidRDefault="00D2067C">
      <w:r>
        <w:separator/>
      </w:r>
    </w:p>
  </w:footnote>
  <w:footnote w:type="continuationSeparator" w:id="0">
    <w:p w14:paraId="5663A36F" w14:textId="77777777" w:rsidR="00D2067C" w:rsidRDefault="00D20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C3F69" w14:textId="77777777" w:rsidR="00404052" w:rsidRDefault="00404052">
    <w:pPr>
      <w:framePr w:w="3434" w:h="726" w:hRule="exact" w:hSpace="181" w:wrap="notBeside" w:vAnchor="text" w:hAnchor="page" w:x="8487" w:y="18"/>
      <w:tabs>
        <w:tab w:val="left" w:leader="underscore" w:pos="9498"/>
      </w:tabs>
      <w:ind w:left="-142"/>
    </w:pPr>
    <w:r>
      <w:object w:dxaOrig="105" w:dyaOrig="810" w14:anchorId="7D80B8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.25pt;height:40.5pt" fillcolor="window">
          <v:imagedata r:id="rId1" o:title="" cropbottom="-13151f" cropleft="1565f"/>
        </v:shape>
        <o:OLEObject Type="Embed" ProgID="Word.Picture.8" ShapeID="_x0000_i1025" DrawAspect="Content" ObjectID="_1696406126" r:id="rId2"/>
      </w:object>
    </w:r>
  </w:p>
  <w:p w14:paraId="38195E3C" w14:textId="77777777" w:rsidR="00404052" w:rsidRDefault="00404052">
    <w:r>
      <w:t xml:space="preserve">          </w:t>
    </w:r>
    <w:r>
      <w:tab/>
    </w:r>
    <w:r>
      <w:tab/>
    </w:r>
    <w:r>
      <w:tab/>
    </w:r>
    <w:r>
      <w:tab/>
    </w:r>
    <w:r>
      <w:tab/>
    </w:r>
    <w:r>
      <w:tab/>
    </w:r>
  </w:p>
  <w:p w14:paraId="4040FB63" w14:textId="77777777" w:rsidR="00404052" w:rsidRDefault="004040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CDCD74C"/>
    <w:lvl w:ilvl="0">
      <w:start w:val="1"/>
      <w:numFmt w:val="bullet"/>
      <w:pStyle w:val="Nadpis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7AEB798"/>
    <w:lvl w:ilvl="0">
      <w:start w:val="1"/>
      <w:numFmt w:val="bullet"/>
      <w:pStyle w:val="Seznamsodrkami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20"/>
    <w:lvl w:ilvl="0">
      <w:start w:val="6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09"/>
    <w:multiLevelType w:val="singleLevel"/>
    <w:tmpl w:val="00000009"/>
    <w:lvl w:ilvl="0">
      <w:numFmt w:val="bullet"/>
      <w:lvlText w:val=""/>
      <w:lvlJc w:val="left"/>
      <w:pPr>
        <w:tabs>
          <w:tab w:val="num" w:pos="0"/>
        </w:tabs>
        <w:ind w:left="566" w:hanging="283"/>
      </w:pPr>
      <w:rPr>
        <w:rFonts w:ascii="Symbol" w:hAnsi="Symbol"/>
      </w:rPr>
    </w:lvl>
  </w:abstractNum>
  <w:abstractNum w:abstractNumId="8" w15:restartNumberingAfterBreak="0">
    <w:nsid w:val="01C05986"/>
    <w:multiLevelType w:val="multilevel"/>
    <w:tmpl w:val="3B7ED42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70"/>
        </w:tabs>
        <w:ind w:left="2370" w:hanging="1800"/>
      </w:pPr>
      <w:rPr>
        <w:rFonts w:hint="default"/>
      </w:rPr>
    </w:lvl>
  </w:abstractNum>
  <w:abstractNum w:abstractNumId="9" w15:restartNumberingAfterBreak="0">
    <w:nsid w:val="01D87B43"/>
    <w:multiLevelType w:val="singleLevel"/>
    <w:tmpl w:val="441EB5E4"/>
    <w:name w:val="WW8Num19"/>
    <w:lvl w:ilvl="0">
      <w:start w:val="1"/>
      <w:numFmt w:val="decimal"/>
      <w:pStyle w:val="slovn1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10931371"/>
    <w:multiLevelType w:val="multilevel"/>
    <w:tmpl w:val="67F6BD6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2E89025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EDA1C4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C44404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CE30513"/>
    <w:multiLevelType w:val="singleLevel"/>
    <w:tmpl w:val="974CE5E4"/>
    <w:lvl w:ilvl="0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/>
      </w:rPr>
    </w:lvl>
  </w:abstractNum>
  <w:abstractNum w:abstractNumId="15" w15:restartNumberingAfterBreak="0">
    <w:nsid w:val="50FC279F"/>
    <w:multiLevelType w:val="singleLevel"/>
    <w:tmpl w:val="B9069E24"/>
    <w:lvl w:ilvl="0">
      <w:start w:val="1"/>
      <w:numFmt w:val="lowerLetter"/>
      <w:pStyle w:val="slovnA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aps/>
        <w:sz w:val="24"/>
      </w:rPr>
    </w:lvl>
  </w:abstractNum>
  <w:abstractNum w:abstractNumId="16" w15:restartNumberingAfterBreak="0">
    <w:nsid w:val="58A0383C"/>
    <w:multiLevelType w:val="singleLevel"/>
    <w:tmpl w:val="4F48DC3E"/>
    <w:lvl w:ilvl="0">
      <w:start w:val="1"/>
      <w:numFmt w:val="decimal"/>
      <w:pStyle w:val="slovn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EEC5887"/>
    <w:multiLevelType w:val="singleLevel"/>
    <w:tmpl w:val="0CFECB9A"/>
    <w:lvl w:ilvl="0">
      <w:start w:val="6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C853E74"/>
    <w:multiLevelType w:val="hybridMultilevel"/>
    <w:tmpl w:val="7C52F1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1"/>
  </w:num>
  <w:num w:numId="11">
    <w:abstractNumId w:val="0"/>
  </w:num>
  <w:num w:numId="12">
    <w:abstractNumId w:val="1"/>
  </w:num>
  <w:num w:numId="13">
    <w:abstractNumId w:val="0"/>
  </w:num>
  <w:num w:numId="14">
    <w:abstractNumId w:val="1"/>
  </w:num>
  <w:num w:numId="15">
    <w:abstractNumId w:val="0"/>
  </w:num>
  <w:num w:numId="16">
    <w:abstractNumId w:val="1"/>
  </w:num>
  <w:num w:numId="17">
    <w:abstractNumId w:val="0"/>
  </w:num>
  <w:num w:numId="18">
    <w:abstractNumId w:val="1"/>
  </w:num>
  <w:num w:numId="19">
    <w:abstractNumId w:val="0"/>
  </w:num>
  <w:num w:numId="20">
    <w:abstractNumId w:val="1"/>
  </w:num>
  <w:num w:numId="21">
    <w:abstractNumId w:val="0"/>
  </w:num>
  <w:num w:numId="22">
    <w:abstractNumId w:val="1"/>
  </w:num>
  <w:num w:numId="23">
    <w:abstractNumId w:val="0"/>
  </w:num>
  <w:num w:numId="24">
    <w:abstractNumId w:val="1"/>
  </w:num>
  <w:num w:numId="25">
    <w:abstractNumId w:val="0"/>
  </w:num>
  <w:num w:numId="26">
    <w:abstractNumId w:val="1"/>
  </w:num>
  <w:num w:numId="27">
    <w:abstractNumId w:val="0"/>
  </w:num>
  <w:num w:numId="28">
    <w:abstractNumId w:val="1"/>
  </w:num>
  <w:num w:numId="29">
    <w:abstractNumId w:val="0"/>
  </w:num>
  <w:num w:numId="30">
    <w:abstractNumId w:val="1"/>
  </w:num>
  <w:num w:numId="31">
    <w:abstractNumId w:val="0"/>
  </w:num>
  <w:num w:numId="32">
    <w:abstractNumId w:val="1"/>
  </w:num>
  <w:num w:numId="33">
    <w:abstractNumId w:val="0"/>
  </w:num>
  <w:num w:numId="34">
    <w:abstractNumId w:val="10"/>
  </w:num>
  <w:num w:numId="35">
    <w:abstractNumId w:val="17"/>
  </w:num>
  <w:num w:numId="36">
    <w:abstractNumId w:val="9"/>
  </w:num>
  <w:num w:numId="37">
    <w:abstractNumId w:val="16"/>
  </w:num>
  <w:num w:numId="38">
    <w:abstractNumId w:val="15"/>
  </w:num>
  <w:num w:numId="39">
    <w:abstractNumId w:val="10"/>
  </w:num>
  <w:num w:numId="40">
    <w:abstractNumId w:val="14"/>
  </w:num>
  <w:num w:numId="41">
    <w:abstractNumId w:val="2"/>
  </w:num>
  <w:num w:numId="42">
    <w:abstractNumId w:val="18"/>
  </w:num>
  <w:num w:numId="43">
    <w:abstractNumId w:val="6"/>
  </w:num>
  <w:num w:numId="44">
    <w:abstractNumId w:val="11"/>
  </w:num>
  <w:num w:numId="45">
    <w:abstractNumId w:val="13"/>
  </w:num>
  <w:num w:numId="46">
    <w:abstractNumId w:val="12"/>
  </w:num>
  <w:num w:numId="47">
    <w:abstractNumId w:val="7"/>
  </w:num>
  <w:num w:numId="48">
    <w:abstractNumId w:val="19"/>
  </w:num>
  <w:num w:numId="49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D561C"/>
    <w:rsid w:val="00001323"/>
    <w:rsid w:val="000050EA"/>
    <w:rsid w:val="00005966"/>
    <w:rsid w:val="000065C0"/>
    <w:rsid w:val="0000767D"/>
    <w:rsid w:val="00011784"/>
    <w:rsid w:val="00015517"/>
    <w:rsid w:val="000214CF"/>
    <w:rsid w:val="00023920"/>
    <w:rsid w:val="00024160"/>
    <w:rsid w:val="000317A7"/>
    <w:rsid w:val="0003304A"/>
    <w:rsid w:val="00034EA1"/>
    <w:rsid w:val="00046440"/>
    <w:rsid w:val="00047F68"/>
    <w:rsid w:val="00052335"/>
    <w:rsid w:val="00074314"/>
    <w:rsid w:val="0008745E"/>
    <w:rsid w:val="00087B31"/>
    <w:rsid w:val="0009675C"/>
    <w:rsid w:val="000A06FB"/>
    <w:rsid w:val="000A29D0"/>
    <w:rsid w:val="000A3FA8"/>
    <w:rsid w:val="000A6759"/>
    <w:rsid w:val="000A695F"/>
    <w:rsid w:val="000B67F6"/>
    <w:rsid w:val="000B687F"/>
    <w:rsid w:val="000B763F"/>
    <w:rsid w:val="000C1E33"/>
    <w:rsid w:val="000E1FB4"/>
    <w:rsid w:val="000E2D9B"/>
    <w:rsid w:val="000E77E8"/>
    <w:rsid w:val="000F479F"/>
    <w:rsid w:val="000F7B71"/>
    <w:rsid w:val="00105C75"/>
    <w:rsid w:val="0010612B"/>
    <w:rsid w:val="00114195"/>
    <w:rsid w:val="00114756"/>
    <w:rsid w:val="00120F79"/>
    <w:rsid w:val="00123A7C"/>
    <w:rsid w:val="0012765A"/>
    <w:rsid w:val="00130188"/>
    <w:rsid w:val="00134E78"/>
    <w:rsid w:val="00145D6E"/>
    <w:rsid w:val="00146C43"/>
    <w:rsid w:val="00156EF6"/>
    <w:rsid w:val="00164F23"/>
    <w:rsid w:val="0016617F"/>
    <w:rsid w:val="00171705"/>
    <w:rsid w:val="00171990"/>
    <w:rsid w:val="0017655B"/>
    <w:rsid w:val="00185C16"/>
    <w:rsid w:val="0018689B"/>
    <w:rsid w:val="00194CA3"/>
    <w:rsid w:val="001A02DD"/>
    <w:rsid w:val="001A213F"/>
    <w:rsid w:val="001A35E1"/>
    <w:rsid w:val="001B0185"/>
    <w:rsid w:val="001B5FD8"/>
    <w:rsid w:val="001C1477"/>
    <w:rsid w:val="001D0478"/>
    <w:rsid w:val="001D65F9"/>
    <w:rsid w:val="001D6BF9"/>
    <w:rsid w:val="001E29F3"/>
    <w:rsid w:val="001E3411"/>
    <w:rsid w:val="001F2284"/>
    <w:rsid w:val="001F2BBF"/>
    <w:rsid w:val="001F3ED5"/>
    <w:rsid w:val="00212D6F"/>
    <w:rsid w:val="00217E49"/>
    <w:rsid w:val="00223C68"/>
    <w:rsid w:val="00233CB2"/>
    <w:rsid w:val="00234609"/>
    <w:rsid w:val="002352A8"/>
    <w:rsid w:val="00246571"/>
    <w:rsid w:val="00247B03"/>
    <w:rsid w:val="0025006E"/>
    <w:rsid w:val="00251215"/>
    <w:rsid w:val="002532E4"/>
    <w:rsid w:val="00263E13"/>
    <w:rsid w:val="002730B6"/>
    <w:rsid w:val="002758B5"/>
    <w:rsid w:val="0028479F"/>
    <w:rsid w:val="002911E0"/>
    <w:rsid w:val="002944AE"/>
    <w:rsid w:val="0029477B"/>
    <w:rsid w:val="002A38D0"/>
    <w:rsid w:val="002B099C"/>
    <w:rsid w:val="002B29B3"/>
    <w:rsid w:val="002B3188"/>
    <w:rsid w:val="002B79D2"/>
    <w:rsid w:val="002C17E2"/>
    <w:rsid w:val="002D0385"/>
    <w:rsid w:val="002D4463"/>
    <w:rsid w:val="002F33D1"/>
    <w:rsid w:val="003076DA"/>
    <w:rsid w:val="003146A8"/>
    <w:rsid w:val="00321920"/>
    <w:rsid w:val="00324E20"/>
    <w:rsid w:val="003269B8"/>
    <w:rsid w:val="00326C0E"/>
    <w:rsid w:val="003324D7"/>
    <w:rsid w:val="0033346D"/>
    <w:rsid w:val="00333EA0"/>
    <w:rsid w:val="0034591F"/>
    <w:rsid w:val="00347B27"/>
    <w:rsid w:val="00354E64"/>
    <w:rsid w:val="003559F6"/>
    <w:rsid w:val="00360D94"/>
    <w:rsid w:val="0036125E"/>
    <w:rsid w:val="00367787"/>
    <w:rsid w:val="00370AEA"/>
    <w:rsid w:val="00381C60"/>
    <w:rsid w:val="00383F86"/>
    <w:rsid w:val="0039646F"/>
    <w:rsid w:val="003B120B"/>
    <w:rsid w:val="003B325A"/>
    <w:rsid w:val="003C1899"/>
    <w:rsid w:val="003C633F"/>
    <w:rsid w:val="003D3212"/>
    <w:rsid w:val="003E2332"/>
    <w:rsid w:val="003E3C1E"/>
    <w:rsid w:val="003F4E40"/>
    <w:rsid w:val="0040344E"/>
    <w:rsid w:val="00404052"/>
    <w:rsid w:val="00405447"/>
    <w:rsid w:val="004064B7"/>
    <w:rsid w:val="00407099"/>
    <w:rsid w:val="00416B88"/>
    <w:rsid w:val="00420CBB"/>
    <w:rsid w:val="00423F8D"/>
    <w:rsid w:val="00424289"/>
    <w:rsid w:val="00424AEB"/>
    <w:rsid w:val="00436487"/>
    <w:rsid w:val="0044011F"/>
    <w:rsid w:val="00440260"/>
    <w:rsid w:val="004448FC"/>
    <w:rsid w:val="00464DFC"/>
    <w:rsid w:val="004705BB"/>
    <w:rsid w:val="00470618"/>
    <w:rsid w:val="00474057"/>
    <w:rsid w:val="0047515B"/>
    <w:rsid w:val="0048235C"/>
    <w:rsid w:val="00496C6E"/>
    <w:rsid w:val="004A055A"/>
    <w:rsid w:val="004A2D03"/>
    <w:rsid w:val="004A6712"/>
    <w:rsid w:val="004B1FF0"/>
    <w:rsid w:val="004B225B"/>
    <w:rsid w:val="004D2956"/>
    <w:rsid w:val="004D2CDA"/>
    <w:rsid w:val="004D7E06"/>
    <w:rsid w:val="004F00E8"/>
    <w:rsid w:val="004F1ABD"/>
    <w:rsid w:val="005064B7"/>
    <w:rsid w:val="005160FA"/>
    <w:rsid w:val="00517C19"/>
    <w:rsid w:val="00524B66"/>
    <w:rsid w:val="00524B8D"/>
    <w:rsid w:val="005427DA"/>
    <w:rsid w:val="005544EF"/>
    <w:rsid w:val="0055495E"/>
    <w:rsid w:val="00562AAF"/>
    <w:rsid w:val="005730EA"/>
    <w:rsid w:val="00574783"/>
    <w:rsid w:val="00583D33"/>
    <w:rsid w:val="00590191"/>
    <w:rsid w:val="005914DF"/>
    <w:rsid w:val="00591E4C"/>
    <w:rsid w:val="005B2096"/>
    <w:rsid w:val="005B648A"/>
    <w:rsid w:val="005C1253"/>
    <w:rsid w:val="005C1F69"/>
    <w:rsid w:val="005C216E"/>
    <w:rsid w:val="005C76C2"/>
    <w:rsid w:val="005D19DB"/>
    <w:rsid w:val="005E212F"/>
    <w:rsid w:val="005F0E77"/>
    <w:rsid w:val="005F2ADA"/>
    <w:rsid w:val="005F348C"/>
    <w:rsid w:val="005F3A0F"/>
    <w:rsid w:val="006103FC"/>
    <w:rsid w:val="00610812"/>
    <w:rsid w:val="00614AD5"/>
    <w:rsid w:val="006368B2"/>
    <w:rsid w:val="0064277F"/>
    <w:rsid w:val="00643BC5"/>
    <w:rsid w:val="006469AF"/>
    <w:rsid w:val="00651F1B"/>
    <w:rsid w:val="00655323"/>
    <w:rsid w:val="00660A08"/>
    <w:rsid w:val="0067502A"/>
    <w:rsid w:val="006806B4"/>
    <w:rsid w:val="006832B3"/>
    <w:rsid w:val="0068546A"/>
    <w:rsid w:val="0068634C"/>
    <w:rsid w:val="00694666"/>
    <w:rsid w:val="00695168"/>
    <w:rsid w:val="006B0FE7"/>
    <w:rsid w:val="006C1C84"/>
    <w:rsid w:val="006D05C7"/>
    <w:rsid w:val="006D5089"/>
    <w:rsid w:val="006F1022"/>
    <w:rsid w:val="006F1DD1"/>
    <w:rsid w:val="006F7A3B"/>
    <w:rsid w:val="007009AA"/>
    <w:rsid w:val="00703554"/>
    <w:rsid w:val="00704B08"/>
    <w:rsid w:val="00713A58"/>
    <w:rsid w:val="00720DF7"/>
    <w:rsid w:val="007272F1"/>
    <w:rsid w:val="00731028"/>
    <w:rsid w:val="00736E65"/>
    <w:rsid w:val="00741D43"/>
    <w:rsid w:val="00744978"/>
    <w:rsid w:val="00752349"/>
    <w:rsid w:val="007572B4"/>
    <w:rsid w:val="00761A36"/>
    <w:rsid w:val="00761E40"/>
    <w:rsid w:val="00765C40"/>
    <w:rsid w:val="00765E1D"/>
    <w:rsid w:val="00767346"/>
    <w:rsid w:val="007704DF"/>
    <w:rsid w:val="00771263"/>
    <w:rsid w:val="00784CFA"/>
    <w:rsid w:val="0078796F"/>
    <w:rsid w:val="0079554B"/>
    <w:rsid w:val="007A0663"/>
    <w:rsid w:val="007B0561"/>
    <w:rsid w:val="007B3DA8"/>
    <w:rsid w:val="007D150C"/>
    <w:rsid w:val="007D2E76"/>
    <w:rsid w:val="007D337A"/>
    <w:rsid w:val="007D6080"/>
    <w:rsid w:val="007D6A72"/>
    <w:rsid w:val="007F11F3"/>
    <w:rsid w:val="00804130"/>
    <w:rsid w:val="00805245"/>
    <w:rsid w:val="00816552"/>
    <w:rsid w:val="008309C0"/>
    <w:rsid w:val="0083275F"/>
    <w:rsid w:val="00835146"/>
    <w:rsid w:val="00850A65"/>
    <w:rsid w:val="00854197"/>
    <w:rsid w:val="0086616D"/>
    <w:rsid w:val="00873569"/>
    <w:rsid w:val="00873BAD"/>
    <w:rsid w:val="00875757"/>
    <w:rsid w:val="008765E1"/>
    <w:rsid w:val="008A498E"/>
    <w:rsid w:val="008B052F"/>
    <w:rsid w:val="008B3C33"/>
    <w:rsid w:val="008B4221"/>
    <w:rsid w:val="008C1846"/>
    <w:rsid w:val="008D27D9"/>
    <w:rsid w:val="008D43F5"/>
    <w:rsid w:val="008D4F69"/>
    <w:rsid w:val="008D561C"/>
    <w:rsid w:val="008E2DFF"/>
    <w:rsid w:val="009123A1"/>
    <w:rsid w:val="00912412"/>
    <w:rsid w:val="009166CC"/>
    <w:rsid w:val="009219BA"/>
    <w:rsid w:val="00923AAC"/>
    <w:rsid w:val="009241A2"/>
    <w:rsid w:val="009255EF"/>
    <w:rsid w:val="00941FBF"/>
    <w:rsid w:val="00963B07"/>
    <w:rsid w:val="0096400A"/>
    <w:rsid w:val="009736C3"/>
    <w:rsid w:val="0098423D"/>
    <w:rsid w:val="00987036"/>
    <w:rsid w:val="009870AD"/>
    <w:rsid w:val="00990F83"/>
    <w:rsid w:val="009920E1"/>
    <w:rsid w:val="00992CDE"/>
    <w:rsid w:val="009949D0"/>
    <w:rsid w:val="009A0591"/>
    <w:rsid w:val="009A728C"/>
    <w:rsid w:val="009B7629"/>
    <w:rsid w:val="009B7861"/>
    <w:rsid w:val="009C26C7"/>
    <w:rsid w:val="009C4E85"/>
    <w:rsid w:val="009D4BBF"/>
    <w:rsid w:val="009D63CD"/>
    <w:rsid w:val="009F1D66"/>
    <w:rsid w:val="009F7C67"/>
    <w:rsid w:val="00A076C5"/>
    <w:rsid w:val="00A40B2B"/>
    <w:rsid w:val="00A555FA"/>
    <w:rsid w:val="00A56F8C"/>
    <w:rsid w:val="00A61B35"/>
    <w:rsid w:val="00A66D89"/>
    <w:rsid w:val="00A80B8A"/>
    <w:rsid w:val="00A8525F"/>
    <w:rsid w:val="00A875E5"/>
    <w:rsid w:val="00A922E8"/>
    <w:rsid w:val="00AA0311"/>
    <w:rsid w:val="00AB5204"/>
    <w:rsid w:val="00AB5CE4"/>
    <w:rsid w:val="00AB65AC"/>
    <w:rsid w:val="00AC57C1"/>
    <w:rsid w:val="00AC6DA3"/>
    <w:rsid w:val="00AD410B"/>
    <w:rsid w:val="00AD7127"/>
    <w:rsid w:val="00AF1F9A"/>
    <w:rsid w:val="00AF63F7"/>
    <w:rsid w:val="00B10629"/>
    <w:rsid w:val="00B107CF"/>
    <w:rsid w:val="00B115DD"/>
    <w:rsid w:val="00B159AA"/>
    <w:rsid w:val="00B22CDB"/>
    <w:rsid w:val="00B23902"/>
    <w:rsid w:val="00B36E94"/>
    <w:rsid w:val="00B37297"/>
    <w:rsid w:val="00B43564"/>
    <w:rsid w:val="00B44859"/>
    <w:rsid w:val="00B57252"/>
    <w:rsid w:val="00B6108E"/>
    <w:rsid w:val="00B67A58"/>
    <w:rsid w:val="00B715B2"/>
    <w:rsid w:val="00B80DF6"/>
    <w:rsid w:val="00B86B60"/>
    <w:rsid w:val="00B91CDF"/>
    <w:rsid w:val="00B91E96"/>
    <w:rsid w:val="00BB2790"/>
    <w:rsid w:val="00BC7D01"/>
    <w:rsid w:val="00BE5937"/>
    <w:rsid w:val="00BF08D4"/>
    <w:rsid w:val="00C00B44"/>
    <w:rsid w:val="00C11963"/>
    <w:rsid w:val="00C11D95"/>
    <w:rsid w:val="00C126EB"/>
    <w:rsid w:val="00C2703C"/>
    <w:rsid w:val="00C37CEE"/>
    <w:rsid w:val="00C44C58"/>
    <w:rsid w:val="00C46ABC"/>
    <w:rsid w:val="00C56737"/>
    <w:rsid w:val="00C56A14"/>
    <w:rsid w:val="00C607D3"/>
    <w:rsid w:val="00C724CF"/>
    <w:rsid w:val="00C86243"/>
    <w:rsid w:val="00C87606"/>
    <w:rsid w:val="00C87813"/>
    <w:rsid w:val="00C90064"/>
    <w:rsid w:val="00C94007"/>
    <w:rsid w:val="00C949BF"/>
    <w:rsid w:val="00C973C3"/>
    <w:rsid w:val="00CA3EC1"/>
    <w:rsid w:val="00CA6A81"/>
    <w:rsid w:val="00CA78A8"/>
    <w:rsid w:val="00CA7C92"/>
    <w:rsid w:val="00CB62A9"/>
    <w:rsid w:val="00CB667E"/>
    <w:rsid w:val="00CB673B"/>
    <w:rsid w:val="00CB7C23"/>
    <w:rsid w:val="00CD1782"/>
    <w:rsid w:val="00CD5B01"/>
    <w:rsid w:val="00CE66A0"/>
    <w:rsid w:val="00CF0525"/>
    <w:rsid w:val="00CF2BDC"/>
    <w:rsid w:val="00CF586A"/>
    <w:rsid w:val="00D005BA"/>
    <w:rsid w:val="00D02CA1"/>
    <w:rsid w:val="00D02FDB"/>
    <w:rsid w:val="00D07A51"/>
    <w:rsid w:val="00D115FF"/>
    <w:rsid w:val="00D2067C"/>
    <w:rsid w:val="00D222A4"/>
    <w:rsid w:val="00D32143"/>
    <w:rsid w:val="00D37524"/>
    <w:rsid w:val="00D41416"/>
    <w:rsid w:val="00D61501"/>
    <w:rsid w:val="00D64E96"/>
    <w:rsid w:val="00D73037"/>
    <w:rsid w:val="00D73F5D"/>
    <w:rsid w:val="00D75AED"/>
    <w:rsid w:val="00D7609C"/>
    <w:rsid w:val="00D920E8"/>
    <w:rsid w:val="00DB5AF2"/>
    <w:rsid w:val="00DC0916"/>
    <w:rsid w:val="00DD6B9C"/>
    <w:rsid w:val="00DE25E6"/>
    <w:rsid w:val="00DE62ED"/>
    <w:rsid w:val="00DE6AFB"/>
    <w:rsid w:val="00DE6F89"/>
    <w:rsid w:val="00DF62A4"/>
    <w:rsid w:val="00DF644F"/>
    <w:rsid w:val="00DF77E3"/>
    <w:rsid w:val="00E017D1"/>
    <w:rsid w:val="00E01D40"/>
    <w:rsid w:val="00E05892"/>
    <w:rsid w:val="00E17E5E"/>
    <w:rsid w:val="00E32290"/>
    <w:rsid w:val="00E35B1E"/>
    <w:rsid w:val="00E41FBD"/>
    <w:rsid w:val="00E442CE"/>
    <w:rsid w:val="00E513A3"/>
    <w:rsid w:val="00E55FE0"/>
    <w:rsid w:val="00E56B1B"/>
    <w:rsid w:val="00E61307"/>
    <w:rsid w:val="00E64C76"/>
    <w:rsid w:val="00E65DE2"/>
    <w:rsid w:val="00E707F9"/>
    <w:rsid w:val="00E77D88"/>
    <w:rsid w:val="00E83832"/>
    <w:rsid w:val="00E90EBC"/>
    <w:rsid w:val="00E940B3"/>
    <w:rsid w:val="00EB3EDC"/>
    <w:rsid w:val="00EB5003"/>
    <w:rsid w:val="00EB50CC"/>
    <w:rsid w:val="00EC4FE7"/>
    <w:rsid w:val="00ED0DDD"/>
    <w:rsid w:val="00ED442E"/>
    <w:rsid w:val="00EE34FB"/>
    <w:rsid w:val="00EF5137"/>
    <w:rsid w:val="00EF68C3"/>
    <w:rsid w:val="00F02658"/>
    <w:rsid w:val="00F15A39"/>
    <w:rsid w:val="00F17E32"/>
    <w:rsid w:val="00F216C0"/>
    <w:rsid w:val="00F24E4F"/>
    <w:rsid w:val="00F258C6"/>
    <w:rsid w:val="00F30FF1"/>
    <w:rsid w:val="00F320EF"/>
    <w:rsid w:val="00F35070"/>
    <w:rsid w:val="00F53C97"/>
    <w:rsid w:val="00F56B7A"/>
    <w:rsid w:val="00F6191C"/>
    <w:rsid w:val="00F6628A"/>
    <w:rsid w:val="00F66F55"/>
    <w:rsid w:val="00F730F4"/>
    <w:rsid w:val="00F77437"/>
    <w:rsid w:val="00F80FBD"/>
    <w:rsid w:val="00F8747F"/>
    <w:rsid w:val="00F97046"/>
    <w:rsid w:val="00FA0DA4"/>
    <w:rsid w:val="00FA64F1"/>
    <w:rsid w:val="00FB20FD"/>
    <w:rsid w:val="00FC1AE1"/>
    <w:rsid w:val="00FC6F17"/>
    <w:rsid w:val="00FD75F4"/>
    <w:rsid w:val="00FF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  <w14:docId w14:val="3CB3E227"/>
  <w15:docId w15:val="{6428A363-7CC0-426F-A2CE-1CE5D63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46D"/>
    <w:pPr>
      <w:ind w:firstLine="284"/>
      <w:jc w:val="both"/>
    </w:pPr>
    <w:rPr>
      <w:rFonts w:ascii="Arial Narrow" w:hAnsi="Arial Narrow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D4F69"/>
    <w:pPr>
      <w:keepNext/>
      <w:tabs>
        <w:tab w:val="num" w:pos="643"/>
      </w:tabs>
      <w:spacing w:before="360" w:after="60"/>
      <w:ind w:left="643" w:hanging="360"/>
      <w:outlineLvl w:val="0"/>
    </w:pPr>
    <w:rPr>
      <w:b/>
      <w:caps/>
      <w:kern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8D4F69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iPriority w:val="99"/>
    <w:qFormat/>
    <w:rsid w:val="008D4F69"/>
    <w:pPr>
      <w:keepNext/>
      <w:numPr>
        <w:ilvl w:val="2"/>
        <w:numId w:val="3"/>
      </w:numPr>
      <w:tabs>
        <w:tab w:val="num" w:pos="720"/>
      </w:tabs>
      <w:spacing w:before="120" w:after="60"/>
      <w:ind w:left="720" w:hanging="720"/>
      <w:outlineLvl w:val="2"/>
    </w:pPr>
    <w:rPr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8D4F69"/>
    <w:pPr>
      <w:keepNext/>
      <w:spacing w:before="120" w:after="60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8D4F69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8D4F69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8D4F69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8D4F69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aliases w:val="SMLOUVY"/>
    <w:basedOn w:val="Normln"/>
    <w:next w:val="Normln"/>
    <w:link w:val="Nadpis9Char"/>
    <w:uiPriority w:val="99"/>
    <w:qFormat/>
    <w:rsid w:val="008D4F69"/>
    <w:pPr>
      <w:numPr>
        <w:numId w:val="40"/>
      </w:numPr>
      <w:tabs>
        <w:tab w:val="left" w:pos="284"/>
      </w:tabs>
      <w:spacing w:before="240" w:after="60"/>
      <w:outlineLvl w:val="8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34E78"/>
    <w:rPr>
      <w:rFonts w:ascii="Arial Narrow" w:hAnsi="Arial Narrow"/>
      <w:b/>
      <w:caps/>
      <w:kern w:val="28"/>
      <w:sz w:val="24"/>
      <w:u w:val="single"/>
    </w:rPr>
  </w:style>
  <w:style w:type="character" w:customStyle="1" w:styleId="Nadpis2Char">
    <w:name w:val="Nadpis 2 Char"/>
    <w:link w:val="Nadpis2"/>
    <w:uiPriority w:val="99"/>
    <w:locked/>
    <w:rsid w:val="00134E78"/>
    <w:rPr>
      <w:rFonts w:ascii="Arial Narrow" w:hAnsi="Arial Narrow" w:cs="Times New Roman"/>
      <w:b/>
      <w:sz w:val="24"/>
      <w:lang w:val="cs-CZ" w:eastAsia="cs-CZ" w:bidi="ar-SA"/>
    </w:rPr>
  </w:style>
  <w:style w:type="character" w:customStyle="1" w:styleId="Nadpis3Char">
    <w:name w:val="Nadpis 3 Char"/>
    <w:link w:val="Nadpis3"/>
    <w:uiPriority w:val="99"/>
    <w:locked/>
    <w:rsid w:val="00134E78"/>
    <w:rPr>
      <w:rFonts w:ascii="Arial Narrow" w:hAnsi="Arial Narrow" w:cs="Times New Roman"/>
      <w:sz w:val="24"/>
      <w:u w:val="single"/>
      <w:lang w:val="cs-CZ" w:eastAsia="cs-CZ" w:bidi="ar-SA"/>
    </w:rPr>
  </w:style>
  <w:style w:type="character" w:customStyle="1" w:styleId="Nadpis4Char">
    <w:name w:val="Nadpis 4 Char"/>
    <w:link w:val="Nadpis4"/>
    <w:uiPriority w:val="99"/>
    <w:semiHidden/>
    <w:locked/>
    <w:rsid w:val="00134E78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134E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134E78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134E78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134E78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aliases w:val="SMLOUVY Char"/>
    <w:link w:val="Nadpis9"/>
    <w:uiPriority w:val="99"/>
    <w:locked/>
    <w:rsid w:val="00134E78"/>
    <w:rPr>
      <w:rFonts w:ascii="Arial Narrow" w:hAnsi="Arial Narrow"/>
      <w:b/>
      <w:sz w:val="24"/>
      <w:szCs w:val="20"/>
      <w:u w:val="single"/>
    </w:rPr>
  </w:style>
  <w:style w:type="paragraph" w:styleId="Seznam2">
    <w:name w:val="List 2"/>
    <w:basedOn w:val="Normln"/>
    <w:uiPriority w:val="99"/>
    <w:rsid w:val="008D4F69"/>
    <w:pPr>
      <w:ind w:left="566" w:hanging="283"/>
    </w:pPr>
  </w:style>
  <w:style w:type="paragraph" w:styleId="Seznam3">
    <w:name w:val="List 3"/>
    <w:basedOn w:val="Normln"/>
    <w:uiPriority w:val="99"/>
    <w:rsid w:val="008D4F69"/>
    <w:pPr>
      <w:ind w:left="849" w:hanging="283"/>
    </w:pPr>
  </w:style>
  <w:style w:type="paragraph" w:styleId="Seznam4">
    <w:name w:val="List 4"/>
    <w:basedOn w:val="Normln"/>
    <w:uiPriority w:val="99"/>
    <w:rsid w:val="008D4F69"/>
    <w:pPr>
      <w:ind w:left="1132" w:hanging="283"/>
    </w:pPr>
  </w:style>
  <w:style w:type="paragraph" w:styleId="Seznamsodrkami2">
    <w:name w:val="List Bullet 2"/>
    <w:basedOn w:val="Normln"/>
    <w:uiPriority w:val="99"/>
    <w:rsid w:val="008D4F69"/>
    <w:pPr>
      <w:ind w:left="566" w:hanging="283"/>
    </w:pPr>
  </w:style>
  <w:style w:type="paragraph" w:styleId="Pokraovnseznamu2">
    <w:name w:val="List Continue 2"/>
    <w:basedOn w:val="Normln"/>
    <w:uiPriority w:val="99"/>
    <w:rsid w:val="008D4F69"/>
    <w:pPr>
      <w:spacing w:after="120"/>
      <w:ind w:left="566"/>
    </w:pPr>
  </w:style>
  <w:style w:type="paragraph" w:styleId="Pokraovnseznamu4">
    <w:name w:val="List Continue 4"/>
    <w:basedOn w:val="Normln"/>
    <w:uiPriority w:val="99"/>
    <w:rsid w:val="008D4F69"/>
    <w:pPr>
      <w:spacing w:after="120"/>
      <w:ind w:left="1132"/>
    </w:pPr>
  </w:style>
  <w:style w:type="paragraph" w:customStyle="1" w:styleId="Zkladntext21">
    <w:name w:val="Základní text 21"/>
    <w:basedOn w:val="Normln"/>
    <w:uiPriority w:val="99"/>
    <w:rsid w:val="008D4F69"/>
    <w:pPr>
      <w:spacing w:after="120"/>
      <w:ind w:left="283"/>
    </w:pPr>
  </w:style>
  <w:style w:type="paragraph" w:customStyle="1" w:styleId="Zkladntext31">
    <w:name w:val="Základní text 31"/>
    <w:basedOn w:val="Zkladntext21"/>
    <w:uiPriority w:val="99"/>
    <w:rsid w:val="008D4F69"/>
  </w:style>
  <w:style w:type="paragraph" w:styleId="Zkladntext">
    <w:name w:val="Body Text"/>
    <w:aliases w:val="Tučný text,()odstaved,termo"/>
    <w:basedOn w:val="Normln"/>
    <w:link w:val="ZkladntextChar"/>
    <w:rsid w:val="008D4F69"/>
    <w:pPr>
      <w:spacing w:after="240" w:line="240" w:lineRule="atLeast"/>
      <w:ind w:firstLine="360"/>
    </w:pPr>
    <w:rPr>
      <w:spacing w:val="-5"/>
    </w:rPr>
  </w:style>
  <w:style w:type="character" w:customStyle="1" w:styleId="ZkladntextChar">
    <w:name w:val="Základní text Char"/>
    <w:aliases w:val="Tučný text Char,()odstaved Char,termo Char"/>
    <w:link w:val="Zkladntext"/>
    <w:locked/>
    <w:rsid w:val="0086616D"/>
    <w:rPr>
      <w:rFonts w:ascii="Arial Narrow" w:hAnsi="Arial Narrow" w:cs="Times New Roman"/>
      <w:spacing w:val="-5"/>
      <w:sz w:val="24"/>
    </w:rPr>
  </w:style>
  <w:style w:type="character" w:customStyle="1" w:styleId="Nzevzhlavzprvy">
    <w:name w:val="Název záhlaví zprávy"/>
    <w:rsid w:val="008D4F69"/>
    <w:rPr>
      <w:i/>
      <w:spacing w:val="6"/>
      <w:position w:val="6"/>
      <w:sz w:val="24"/>
      <w:u w:val="single"/>
    </w:rPr>
  </w:style>
  <w:style w:type="paragraph" w:styleId="Zhlav">
    <w:name w:val="header"/>
    <w:basedOn w:val="Normln"/>
    <w:link w:val="ZhlavChar"/>
    <w:uiPriority w:val="99"/>
    <w:rsid w:val="008D4F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134E78"/>
    <w:rPr>
      <w:rFonts w:ascii="Arial Narrow" w:hAnsi="Arial Narrow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8D4F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134E78"/>
    <w:rPr>
      <w:rFonts w:ascii="Arial Narrow" w:hAnsi="Arial Narrow" w:cs="Times New Roman"/>
      <w:sz w:val="20"/>
      <w:szCs w:val="20"/>
    </w:rPr>
  </w:style>
  <w:style w:type="character" w:styleId="slostrnky">
    <w:name w:val="page number"/>
    <w:uiPriority w:val="99"/>
    <w:rsid w:val="008D4F69"/>
    <w:rPr>
      <w:rFonts w:cs="Times New Roman"/>
    </w:rPr>
  </w:style>
  <w:style w:type="paragraph" w:customStyle="1" w:styleId="Odrka">
    <w:name w:val="Odrážka"/>
    <w:basedOn w:val="Normln"/>
    <w:link w:val="OdrkaChar"/>
    <w:uiPriority w:val="99"/>
    <w:rsid w:val="008D4F69"/>
    <w:pPr>
      <w:numPr>
        <w:numId w:val="35"/>
      </w:numPr>
    </w:pPr>
  </w:style>
  <w:style w:type="paragraph" w:customStyle="1" w:styleId="slovn1">
    <w:name w:val="Číslování 1)"/>
    <w:basedOn w:val="Odrka"/>
    <w:uiPriority w:val="99"/>
    <w:rsid w:val="008D4F69"/>
    <w:pPr>
      <w:widowControl w:val="0"/>
      <w:numPr>
        <w:numId w:val="36"/>
      </w:numPr>
      <w:suppressLineNumbers/>
      <w:tabs>
        <w:tab w:val="clear" w:pos="360"/>
        <w:tab w:val="num" w:pos="432"/>
      </w:tabs>
      <w:ind w:left="432" w:hanging="432"/>
    </w:pPr>
  </w:style>
  <w:style w:type="paragraph" w:customStyle="1" w:styleId="slovn10">
    <w:name w:val="Číslování 1."/>
    <w:basedOn w:val="slovn1"/>
    <w:uiPriority w:val="99"/>
    <w:rsid w:val="008D4F69"/>
    <w:pPr>
      <w:numPr>
        <w:numId w:val="37"/>
      </w:numPr>
    </w:pPr>
  </w:style>
  <w:style w:type="paragraph" w:customStyle="1" w:styleId="slovnA">
    <w:name w:val="Číslování A)"/>
    <w:basedOn w:val="slovn1"/>
    <w:uiPriority w:val="99"/>
    <w:rsid w:val="008D4F69"/>
    <w:pPr>
      <w:numPr>
        <w:numId w:val="38"/>
      </w:numPr>
    </w:pPr>
  </w:style>
  <w:style w:type="paragraph" w:styleId="Rejstk1">
    <w:name w:val="index 1"/>
    <w:basedOn w:val="Normln"/>
    <w:next w:val="Normln"/>
    <w:autoRedefine/>
    <w:uiPriority w:val="99"/>
    <w:semiHidden/>
    <w:rsid w:val="008D4F69"/>
    <w:pPr>
      <w:ind w:left="240" w:hanging="240"/>
      <w:jc w:val="left"/>
    </w:pPr>
    <w:rPr>
      <w:sz w:val="20"/>
    </w:rPr>
  </w:style>
  <w:style w:type="paragraph" w:styleId="Hlavikarejstku">
    <w:name w:val="index heading"/>
    <w:basedOn w:val="Normln"/>
    <w:next w:val="Rejstk1"/>
    <w:uiPriority w:val="99"/>
    <w:semiHidden/>
    <w:rsid w:val="008D4F69"/>
    <w:pPr>
      <w:jc w:val="left"/>
    </w:pPr>
    <w:rPr>
      <w:b/>
      <w:caps/>
    </w:rPr>
  </w:style>
  <w:style w:type="paragraph" w:styleId="Nzev">
    <w:name w:val="Title"/>
    <w:basedOn w:val="Normln"/>
    <w:next w:val="Normln"/>
    <w:link w:val="NzevChar"/>
    <w:uiPriority w:val="99"/>
    <w:qFormat/>
    <w:rsid w:val="008D4F69"/>
    <w:pPr>
      <w:shd w:val="pct12" w:color="auto" w:fill="FFFFFF"/>
      <w:spacing w:before="240" w:after="60"/>
      <w:ind w:firstLine="0"/>
      <w:jc w:val="center"/>
      <w:outlineLvl w:val="0"/>
    </w:pPr>
    <w:rPr>
      <w:b/>
      <w:caps/>
      <w:kern w:val="28"/>
      <w:sz w:val="28"/>
    </w:rPr>
  </w:style>
  <w:style w:type="character" w:customStyle="1" w:styleId="NzevChar">
    <w:name w:val="Název Char"/>
    <w:link w:val="Nzev"/>
    <w:uiPriority w:val="99"/>
    <w:locked/>
    <w:rsid w:val="00134E78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Nazev2">
    <w:name w:val="Nazev 2"/>
    <w:basedOn w:val="Normln"/>
    <w:next w:val="Normln"/>
    <w:uiPriority w:val="99"/>
    <w:rsid w:val="008D4F69"/>
    <w:pPr>
      <w:ind w:firstLine="0"/>
      <w:jc w:val="center"/>
    </w:pPr>
    <w:rPr>
      <w:b/>
      <w:sz w:val="28"/>
    </w:rPr>
  </w:style>
  <w:style w:type="paragraph" w:customStyle="1" w:styleId="Nazev1">
    <w:name w:val="Nazev 1"/>
    <w:basedOn w:val="Nazev2"/>
    <w:next w:val="Normln"/>
    <w:uiPriority w:val="99"/>
    <w:rsid w:val="008D4F69"/>
    <w:pPr>
      <w:jc w:val="left"/>
    </w:pPr>
    <w:rPr>
      <w:caps/>
      <w:sz w:val="24"/>
    </w:rPr>
  </w:style>
  <w:style w:type="paragraph" w:customStyle="1" w:styleId="Normlnbezodstavce">
    <w:name w:val="Normální bez odstavce"/>
    <w:basedOn w:val="Normln"/>
    <w:uiPriority w:val="99"/>
    <w:rsid w:val="008D4F69"/>
    <w:pPr>
      <w:ind w:firstLine="0"/>
    </w:pPr>
  </w:style>
  <w:style w:type="paragraph" w:styleId="Obsah1">
    <w:name w:val="toc 1"/>
    <w:basedOn w:val="Normln"/>
    <w:next w:val="Normln"/>
    <w:autoRedefine/>
    <w:uiPriority w:val="99"/>
    <w:rsid w:val="008D4F69"/>
    <w:pPr>
      <w:spacing w:before="120" w:after="120"/>
      <w:ind w:firstLine="0"/>
      <w:jc w:val="left"/>
    </w:pPr>
    <w:rPr>
      <w:b/>
    </w:rPr>
  </w:style>
  <w:style w:type="paragraph" w:styleId="Obsah2">
    <w:name w:val="toc 2"/>
    <w:basedOn w:val="Normln"/>
    <w:next w:val="Normln"/>
    <w:autoRedefine/>
    <w:uiPriority w:val="99"/>
    <w:rsid w:val="008D4F69"/>
    <w:pPr>
      <w:tabs>
        <w:tab w:val="left" w:pos="800"/>
        <w:tab w:val="right" w:leader="dot" w:pos="9062"/>
      </w:tabs>
      <w:ind w:left="240" w:firstLine="0"/>
      <w:jc w:val="left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8D4F69"/>
    <w:pPr>
      <w:ind w:left="480" w:firstLine="0"/>
      <w:jc w:val="left"/>
    </w:pPr>
  </w:style>
  <w:style w:type="paragraph" w:styleId="Obsah4">
    <w:name w:val="toc 4"/>
    <w:basedOn w:val="Normln"/>
    <w:next w:val="Normln"/>
    <w:autoRedefine/>
    <w:uiPriority w:val="99"/>
    <w:semiHidden/>
    <w:rsid w:val="008D4F69"/>
    <w:pPr>
      <w:ind w:left="720"/>
    </w:pPr>
  </w:style>
  <w:style w:type="paragraph" w:styleId="Obsah5">
    <w:name w:val="toc 5"/>
    <w:basedOn w:val="Normln"/>
    <w:next w:val="Normln"/>
    <w:autoRedefine/>
    <w:uiPriority w:val="99"/>
    <w:semiHidden/>
    <w:rsid w:val="008D4F69"/>
    <w:pPr>
      <w:ind w:left="960"/>
    </w:pPr>
  </w:style>
  <w:style w:type="paragraph" w:styleId="Obsah6">
    <w:name w:val="toc 6"/>
    <w:basedOn w:val="Normln"/>
    <w:next w:val="Normln"/>
    <w:autoRedefine/>
    <w:uiPriority w:val="99"/>
    <w:semiHidden/>
    <w:rsid w:val="008D4F69"/>
    <w:pPr>
      <w:ind w:left="1200"/>
    </w:pPr>
  </w:style>
  <w:style w:type="paragraph" w:styleId="Obsah7">
    <w:name w:val="toc 7"/>
    <w:basedOn w:val="Normln"/>
    <w:next w:val="Normln"/>
    <w:autoRedefine/>
    <w:uiPriority w:val="99"/>
    <w:semiHidden/>
    <w:rsid w:val="008D4F69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8D4F69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8D4F69"/>
    <w:pPr>
      <w:ind w:left="1920"/>
    </w:pPr>
  </w:style>
  <w:style w:type="paragraph" w:styleId="Rejstk2">
    <w:name w:val="index 2"/>
    <w:basedOn w:val="Normln"/>
    <w:next w:val="Normln"/>
    <w:autoRedefine/>
    <w:uiPriority w:val="99"/>
    <w:semiHidden/>
    <w:rsid w:val="008D4F69"/>
    <w:pPr>
      <w:ind w:left="480" w:hanging="240"/>
      <w:jc w:val="left"/>
    </w:pPr>
    <w:rPr>
      <w:sz w:val="20"/>
    </w:rPr>
  </w:style>
  <w:style w:type="paragraph" w:styleId="Rejstk3">
    <w:name w:val="index 3"/>
    <w:basedOn w:val="Normln"/>
    <w:next w:val="Normln"/>
    <w:autoRedefine/>
    <w:uiPriority w:val="99"/>
    <w:semiHidden/>
    <w:rsid w:val="008D4F69"/>
    <w:pPr>
      <w:ind w:left="720" w:hanging="240"/>
      <w:jc w:val="left"/>
    </w:pPr>
    <w:rPr>
      <w:sz w:val="20"/>
    </w:rPr>
  </w:style>
  <w:style w:type="paragraph" w:styleId="Rejstk4">
    <w:name w:val="index 4"/>
    <w:basedOn w:val="Normln"/>
    <w:next w:val="Normln"/>
    <w:autoRedefine/>
    <w:uiPriority w:val="99"/>
    <w:semiHidden/>
    <w:rsid w:val="008D4F69"/>
    <w:pPr>
      <w:ind w:left="960" w:hanging="240"/>
      <w:jc w:val="left"/>
    </w:pPr>
    <w:rPr>
      <w:sz w:val="20"/>
    </w:rPr>
  </w:style>
  <w:style w:type="paragraph" w:styleId="Rejstk5">
    <w:name w:val="index 5"/>
    <w:basedOn w:val="Normln"/>
    <w:next w:val="Normln"/>
    <w:autoRedefine/>
    <w:uiPriority w:val="99"/>
    <w:semiHidden/>
    <w:rsid w:val="008D4F69"/>
    <w:pPr>
      <w:ind w:left="1200" w:hanging="240"/>
      <w:jc w:val="left"/>
    </w:pPr>
    <w:rPr>
      <w:sz w:val="20"/>
    </w:rPr>
  </w:style>
  <w:style w:type="paragraph" w:styleId="Rejstk6">
    <w:name w:val="index 6"/>
    <w:basedOn w:val="Normln"/>
    <w:next w:val="Normln"/>
    <w:autoRedefine/>
    <w:uiPriority w:val="99"/>
    <w:semiHidden/>
    <w:rsid w:val="008D4F69"/>
    <w:pPr>
      <w:ind w:left="1440" w:hanging="240"/>
      <w:jc w:val="left"/>
    </w:pPr>
    <w:rPr>
      <w:sz w:val="20"/>
    </w:rPr>
  </w:style>
  <w:style w:type="paragraph" w:styleId="Rejstk7">
    <w:name w:val="index 7"/>
    <w:basedOn w:val="Normln"/>
    <w:next w:val="Normln"/>
    <w:autoRedefine/>
    <w:uiPriority w:val="99"/>
    <w:semiHidden/>
    <w:rsid w:val="008D4F69"/>
    <w:pPr>
      <w:ind w:left="1680" w:hanging="240"/>
      <w:jc w:val="left"/>
    </w:pPr>
    <w:rPr>
      <w:sz w:val="20"/>
    </w:rPr>
  </w:style>
  <w:style w:type="paragraph" w:styleId="Rejstk8">
    <w:name w:val="index 8"/>
    <w:basedOn w:val="Normln"/>
    <w:next w:val="Normln"/>
    <w:autoRedefine/>
    <w:uiPriority w:val="99"/>
    <w:semiHidden/>
    <w:rsid w:val="008D4F69"/>
    <w:pPr>
      <w:ind w:left="1920" w:hanging="240"/>
      <w:jc w:val="left"/>
    </w:pPr>
    <w:rPr>
      <w:sz w:val="20"/>
    </w:rPr>
  </w:style>
  <w:style w:type="paragraph" w:styleId="Rejstk9">
    <w:name w:val="index 9"/>
    <w:basedOn w:val="Normln"/>
    <w:next w:val="Normln"/>
    <w:autoRedefine/>
    <w:uiPriority w:val="99"/>
    <w:semiHidden/>
    <w:rsid w:val="008D4F69"/>
    <w:pPr>
      <w:ind w:left="2160" w:hanging="240"/>
      <w:jc w:val="left"/>
    </w:pPr>
    <w:rPr>
      <w:sz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8D4F69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134E78"/>
    <w:rPr>
      <w:rFonts w:cs="Times New Roman"/>
      <w:sz w:val="2"/>
    </w:rPr>
  </w:style>
  <w:style w:type="paragraph" w:styleId="Seznamobrzk">
    <w:name w:val="table of figures"/>
    <w:basedOn w:val="Normln"/>
    <w:next w:val="Normln"/>
    <w:uiPriority w:val="99"/>
    <w:semiHidden/>
    <w:rsid w:val="008D4F69"/>
    <w:pPr>
      <w:ind w:left="480" w:hanging="480"/>
    </w:pPr>
  </w:style>
  <w:style w:type="paragraph" w:styleId="Zkladntextodsazen">
    <w:name w:val="Body Text Indent"/>
    <w:basedOn w:val="Normln"/>
    <w:link w:val="ZkladntextodsazenChar"/>
    <w:uiPriority w:val="99"/>
    <w:rsid w:val="008D4F69"/>
  </w:style>
  <w:style w:type="character" w:customStyle="1" w:styleId="ZkladntextodsazenChar">
    <w:name w:val="Základní text odsazený Char"/>
    <w:link w:val="Zkladntextodsazen"/>
    <w:uiPriority w:val="99"/>
    <w:locked/>
    <w:rsid w:val="00134E78"/>
    <w:rPr>
      <w:rFonts w:ascii="Arial Narrow" w:hAnsi="Arial Narrow" w:cs="Times New Roman"/>
      <w:sz w:val="20"/>
      <w:szCs w:val="20"/>
    </w:rPr>
  </w:style>
  <w:style w:type="paragraph" w:customStyle="1" w:styleId="Nadpis9SMLOUVY">
    <w:name w:val="Nadpis 9.SMLOUVY"/>
    <w:basedOn w:val="Normln"/>
    <w:next w:val="Normln"/>
    <w:uiPriority w:val="99"/>
    <w:rsid w:val="008D4F69"/>
    <w:pPr>
      <w:tabs>
        <w:tab w:val="left" w:pos="284"/>
        <w:tab w:val="num" w:pos="720"/>
      </w:tabs>
      <w:spacing w:before="240" w:after="60"/>
      <w:ind w:left="340" w:hanging="340"/>
      <w:outlineLvl w:val="8"/>
    </w:pPr>
    <w:rPr>
      <w:b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8D4F69"/>
    <w:pPr>
      <w:tabs>
        <w:tab w:val="left" w:pos="284"/>
      </w:tabs>
      <w:ind w:left="284" w:firstLine="0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134E78"/>
    <w:rPr>
      <w:rFonts w:ascii="Arial Narrow" w:hAnsi="Arial Narrow" w:cs="Times New Roman"/>
      <w:sz w:val="20"/>
      <w:szCs w:val="20"/>
    </w:rPr>
  </w:style>
  <w:style w:type="paragraph" w:customStyle="1" w:styleId="StylErding">
    <w:name w:val="Styl Erding"/>
    <w:basedOn w:val="Normln"/>
    <w:uiPriority w:val="99"/>
    <w:rsid w:val="008D4F69"/>
  </w:style>
  <w:style w:type="paragraph" w:styleId="Seznamsodrkami">
    <w:name w:val="List Bullet"/>
    <w:basedOn w:val="Seznam"/>
    <w:autoRedefine/>
    <w:uiPriority w:val="99"/>
    <w:rsid w:val="008D4F69"/>
    <w:pPr>
      <w:ind w:left="0" w:right="357" w:firstLine="284"/>
      <w:jc w:val="both"/>
    </w:pPr>
    <w:rPr>
      <w:spacing w:val="-5"/>
      <w:u w:val="single"/>
    </w:rPr>
  </w:style>
  <w:style w:type="paragraph" w:styleId="Seznam">
    <w:name w:val="List"/>
    <w:basedOn w:val="Normln"/>
    <w:uiPriority w:val="99"/>
    <w:rsid w:val="008D4F69"/>
    <w:pPr>
      <w:ind w:left="283" w:hanging="283"/>
      <w:jc w:val="left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uiPriority w:val="99"/>
    <w:rsid w:val="008D4F69"/>
    <w:pPr>
      <w:spacing w:before="120" w:line="240" w:lineRule="atLeast"/>
      <w:ind w:left="357" w:firstLine="357"/>
      <w:jc w:val="left"/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134E78"/>
    <w:rPr>
      <w:rFonts w:ascii="Arial Narrow" w:hAnsi="Arial Narrow"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8D4F69"/>
  </w:style>
  <w:style w:type="character" w:customStyle="1" w:styleId="Zkladntext2Char">
    <w:name w:val="Základní text 2 Char"/>
    <w:link w:val="Zkladntext2"/>
    <w:uiPriority w:val="99"/>
    <w:semiHidden/>
    <w:locked/>
    <w:rsid w:val="00134E78"/>
    <w:rPr>
      <w:rFonts w:ascii="Arial Narrow" w:hAnsi="Arial Narrow" w:cs="Times New Roman"/>
      <w:sz w:val="20"/>
      <w:szCs w:val="20"/>
    </w:rPr>
  </w:style>
  <w:style w:type="paragraph" w:customStyle="1" w:styleId="ZkladntextIMP">
    <w:name w:val="Základní text_IMP"/>
    <w:basedOn w:val="Normln"/>
    <w:uiPriority w:val="99"/>
    <w:rsid w:val="008D4F69"/>
    <w:pPr>
      <w:tabs>
        <w:tab w:val="left" w:pos="0"/>
      </w:tabs>
      <w:suppressAutoHyphens/>
      <w:spacing w:after="56" w:line="230" w:lineRule="auto"/>
      <w:ind w:firstLine="0"/>
    </w:pPr>
    <w:rPr>
      <w:rFonts w:ascii="Arial" w:hAnsi="Arial"/>
      <w:sz w:val="22"/>
    </w:rPr>
  </w:style>
  <w:style w:type="character" w:customStyle="1" w:styleId="OdrkaChar">
    <w:name w:val="Odrážka Char"/>
    <w:link w:val="Odrka"/>
    <w:uiPriority w:val="99"/>
    <w:locked/>
    <w:rsid w:val="00E01D40"/>
    <w:rPr>
      <w:rFonts w:ascii="Arial Narrow" w:hAnsi="Arial Narrow"/>
      <w:sz w:val="24"/>
      <w:szCs w:val="20"/>
    </w:rPr>
  </w:style>
  <w:style w:type="paragraph" w:styleId="Zkladntext3">
    <w:name w:val="Body Text 3"/>
    <w:basedOn w:val="Normln"/>
    <w:link w:val="Zkladntext3Char"/>
    <w:uiPriority w:val="99"/>
    <w:rsid w:val="008D4F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134E78"/>
    <w:rPr>
      <w:rFonts w:ascii="Arial Narrow" w:hAnsi="Arial Narrow" w:cs="Times New Roman"/>
      <w:sz w:val="16"/>
      <w:szCs w:val="16"/>
    </w:rPr>
  </w:style>
  <w:style w:type="paragraph" w:customStyle="1" w:styleId="Prosttext1">
    <w:name w:val="Prostý text1"/>
    <w:basedOn w:val="Normln"/>
    <w:uiPriority w:val="99"/>
    <w:rsid w:val="008D4F69"/>
    <w:pPr>
      <w:suppressAutoHyphens/>
      <w:ind w:firstLine="0"/>
      <w:jc w:val="left"/>
    </w:pPr>
    <w:rPr>
      <w:rFonts w:ascii="Courier New" w:hAnsi="Courier New"/>
      <w:sz w:val="20"/>
      <w:szCs w:val="24"/>
      <w:lang w:eastAsia="ar-SA"/>
    </w:rPr>
  </w:style>
  <w:style w:type="paragraph" w:customStyle="1" w:styleId="Zkladntextodsazen21">
    <w:name w:val="Základní text odsazený 21"/>
    <w:basedOn w:val="Normln"/>
    <w:uiPriority w:val="99"/>
    <w:rsid w:val="008D4F69"/>
    <w:pPr>
      <w:suppressAutoHyphens/>
      <w:spacing w:before="120"/>
      <w:ind w:firstLine="720"/>
      <w:jc w:val="left"/>
    </w:pPr>
    <w:rPr>
      <w:rFonts w:ascii="Times New Roman" w:hAnsi="Times New Roman"/>
      <w:szCs w:val="24"/>
      <w:lang w:eastAsia="ar-SA"/>
    </w:rPr>
  </w:style>
  <w:style w:type="character" w:customStyle="1" w:styleId="CharChar">
    <w:name w:val="Char Char"/>
    <w:uiPriority w:val="99"/>
    <w:rsid w:val="008D4F69"/>
    <w:rPr>
      <w:rFonts w:ascii="Arial Narrow" w:hAnsi="Arial Narrow"/>
      <w:spacing w:val="-5"/>
      <w:sz w:val="24"/>
    </w:rPr>
  </w:style>
  <w:style w:type="character" w:customStyle="1" w:styleId="CharChar2">
    <w:name w:val="Char Char2"/>
    <w:uiPriority w:val="99"/>
    <w:rsid w:val="008D4F69"/>
    <w:rPr>
      <w:rFonts w:ascii="Arial Narrow" w:hAnsi="Arial Narrow"/>
      <w:b/>
      <w:sz w:val="24"/>
      <w:lang w:val="cs-CZ" w:eastAsia="cs-CZ"/>
    </w:rPr>
  </w:style>
  <w:style w:type="character" w:customStyle="1" w:styleId="CharChar1">
    <w:name w:val="Char Char1"/>
    <w:uiPriority w:val="99"/>
    <w:rsid w:val="008D4F69"/>
    <w:rPr>
      <w:rFonts w:ascii="Arial Narrow" w:hAnsi="Arial Narrow"/>
      <w:sz w:val="24"/>
      <w:u w:val="single"/>
      <w:lang w:val="cs-CZ" w:eastAsia="cs-CZ"/>
    </w:rPr>
  </w:style>
  <w:style w:type="character" w:customStyle="1" w:styleId="Char2">
    <w:name w:val="Char2"/>
    <w:uiPriority w:val="99"/>
    <w:rsid w:val="008D4F69"/>
    <w:rPr>
      <w:rFonts w:ascii="Arial Narrow" w:hAnsi="Arial Narrow"/>
      <w:b/>
      <w:sz w:val="24"/>
      <w:lang w:val="cs-CZ" w:eastAsia="cs-CZ"/>
    </w:rPr>
  </w:style>
  <w:style w:type="character" w:customStyle="1" w:styleId="Char1">
    <w:name w:val="Char1"/>
    <w:uiPriority w:val="99"/>
    <w:rsid w:val="008D4F69"/>
    <w:rPr>
      <w:rFonts w:ascii="Arial Narrow" w:hAnsi="Arial Narrow"/>
      <w:sz w:val="24"/>
      <w:u w:val="single"/>
      <w:lang w:val="cs-CZ" w:eastAsia="cs-CZ"/>
    </w:rPr>
  </w:style>
  <w:style w:type="character" w:customStyle="1" w:styleId="Char">
    <w:name w:val="Char"/>
    <w:uiPriority w:val="99"/>
    <w:rsid w:val="008D4F69"/>
    <w:rPr>
      <w:rFonts w:ascii="Arial Narrow" w:hAnsi="Arial Narrow"/>
      <w:spacing w:val="-5"/>
      <w:sz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A076C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076C5"/>
    <w:rPr>
      <w:rFonts w:ascii="Tahoma" w:hAnsi="Tahoma" w:cs="Times New Roman"/>
      <w:sz w:val="16"/>
    </w:rPr>
  </w:style>
  <w:style w:type="paragraph" w:customStyle="1" w:styleId="Seznamsodrkami21">
    <w:name w:val="Seznam s odrážkami 21"/>
    <w:basedOn w:val="Normln"/>
    <w:uiPriority w:val="99"/>
    <w:rsid w:val="0033346D"/>
    <w:pPr>
      <w:numPr>
        <w:numId w:val="2"/>
      </w:numPr>
      <w:suppressAutoHyphens/>
      <w:ind w:left="566"/>
    </w:pPr>
    <w:rPr>
      <w:lang w:eastAsia="ar-SA"/>
    </w:rPr>
  </w:style>
  <w:style w:type="paragraph" w:styleId="Odstavecseseznamem">
    <w:name w:val="List Paragraph"/>
    <w:basedOn w:val="Normln"/>
    <w:uiPriority w:val="34"/>
    <w:qFormat/>
    <w:rsid w:val="00E77D8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locked/>
    <w:rsid w:val="006F1D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FormtovanvHTMLChar">
    <w:name w:val="Formátovaný v HTML Char"/>
    <w:link w:val="FormtovanvHTML"/>
    <w:rsid w:val="006F1DD1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39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199C8-B988-418F-AFE4-8C1D41FB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>ERDING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subject/>
  <dc:creator>Erding</dc:creator>
  <cp:keywords/>
  <dc:description/>
  <cp:lastModifiedBy>Půček Vladimír</cp:lastModifiedBy>
  <cp:revision>50</cp:revision>
  <cp:lastPrinted>2021-10-22T09:07:00Z</cp:lastPrinted>
  <dcterms:created xsi:type="dcterms:W3CDTF">2017-05-23T11:03:00Z</dcterms:created>
  <dcterms:modified xsi:type="dcterms:W3CDTF">2021-10-22T09:09:00Z</dcterms:modified>
</cp:coreProperties>
</file>